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48E498" w14:textId="77777777" w:rsidR="008F5848" w:rsidRDefault="008F5848" w:rsidP="008F5848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1C766AA5" w14:textId="77777777" w:rsidR="008F5848" w:rsidRDefault="008F5848" w:rsidP="008F5848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14:paraId="05E6041A" w14:textId="77777777" w:rsidR="008F5848" w:rsidRDefault="008F5848" w:rsidP="008F5848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643809D9" w14:textId="77777777" w:rsidR="008F5848" w:rsidRPr="00660E44" w:rsidRDefault="008F5848" w:rsidP="008F5848">
      <w:pPr>
        <w:adjustRightInd w:val="0"/>
        <w:jc w:val="center"/>
        <w:rPr>
          <w:b/>
          <w:bCs/>
        </w:rPr>
      </w:pPr>
    </w:p>
    <w:p w14:paraId="54DEB0B5" w14:textId="77777777" w:rsidR="008F5848" w:rsidRPr="00660E44" w:rsidRDefault="008F5848" w:rsidP="008F5848">
      <w:pPr>
        <w:adjustRightInd w:val="0"/>
        <w:jc w:val="center"/>
        <w:rPr>
          <w:b/>
          <w:bCs/>
        </w:rPr>
      </w:pPr>
    </w:p>
    <w:p w14:paraId="7E2DF8A6" w14:textId="77777777" w:rsidR="008F5848" w:rsidRPr="00660E44" w:rsidRDefault="008F5848" w:rsidP="008F5848">
      <w:pPr>
        <w:adjustRightInd w:val="0"/>
        <w:rPr>
          <w:b/>
          <w:bCs/>
        </w:rPr>
      </w:pPr>
    </w:p>
    <w:p w14:paraId="44A903E5" w14:textId="77777777" w:rsidR="008F5848" w:rsidRPr="00660E44" w:rsidRDefault="008F5848" w:rsidP="008F5848">
      <w:pPr>
        <w:adjustRightInd w:val="0"/>
        <w:jc w:val="center"/>
        <w:rPr>
          <w:b/>
          <w:bCs/>
        </w:rPr>
      </w:pPr>
    </w:p>
    <w:p w14:paraId="23075151" w14:textId="77777777" w:rsidR="008F5848" w:rsidRPr="00660E44" w:rsidRDefault="008F5848" w:rsidP="008F5848">
      <w:pPr>
        <w:adjustRightInd w:val="0"/>
        <w:ind w:right="773"/>
        <w:jc w:val="center"/>
        <w:rPr>
          <w:b/>
          <w:bCs/>
        </w:rPr>
      </w:pPr>
    </w:p>
    <w:p w14:paraId="6AC76431" w14:textId="77777777" w:rsidR="008F5848" w:rsidRPr="00660E44" w:rsidRDefault="008F5848" w:rsidP="008F5848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УТВЕРЖДЕНО:</w:t>
      </w:r>
    </w:p>
    <w:p w14:paraId="7E5BAED9" w14:textId="77777777" w:rsidR="008F5848" w:rsidRPr="00660E44" w:rsidRDefault="008F5848" w:rsidP="008F5848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Председатель УМС</w:t>
      </w:r>
    </w:p>
    <w:p w14:paraId="1E4FAF33" w14:textId="77777777" w:rsidR="008F5848" w:rsidRDefault="008F5848" w:rsidP="008F5848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Театрально-режиссерского</w:t>
      </w:r>
    </w:p>
    <w:p w14:paraId="7200EE72" w14:textId="77777777" w:rsidR="008F5848" w:rsidRPr="00660E44" w:rsidRDefault="008F5848" w:rsidP="008F5848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 xml:space="preserve"> факультета</w:t>
      </w:r>
    </w:p>
    <w:p w14:paraId="28C89116" w14:textId="77777777" w:rsidR="008F5848" w:rsidRPr="00660E44" w:rsidRDefault="008F5848" w:rsidP="008F5848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Королев В.В.</w:t>
      </w:r>
    </w:p>
    <w:p w14:paraId="3172D4A1" w14:textId="77777777" w:rsidR="008F5848" w:rsidRDefault="008F5848" w:rsidP="008F5848">
      <w:pPr>
        <w:rPr>
          <w:b/>
          <w:bCs/>
          <w:lang w:eastAsia="zh-CN"/>
        </w:rPr>
      </w:pPr>
    </w:p>
    <w:p w14:paraId="1762BEBA" w14:textId="77777777" w:rsidR="008F385B" w:rsidRDefault="008F385B" w:rsidP="008F385B">
      <w:pPr>
        <w:ind w:right="27"/>
      </w:pPr>
    </w:p>
    <w:p w14:paraId="423BAFC0" w14:textId="77777777" w:rsidR="008F385B" w:rsidRDefault="008F385B" w:rsidP="008F385B">
      <w:pPr>
        <w:ind w:right="27"/>
        <w:rPr>
          <w:b/>
          <w:bCs/>
        </w:rPr>
      </w:pPr>
    </w:p>
    <w:p w14:paraId="06D22BD9" w14:textId="77777777" w:rsidR="008F385B" w:rsidRDefault="008F385B" w:rsidP="008F385B">
      <w:pPr>
        <w:jc w:val="center"/>
        <w:rPr>
          <w:b/>
          <w:bCs/>
          <w:smallCaps/>
        </w:rPr>
      </w:pPr>
      <w:r>
        <w:rPr>
          <w:b/>
          <w:bCs/>
          <w:smallCaps/>
        </w:rPr>
        <w:t>РАБОЧАЯ ПРОГРАММА ДИСЦИПЛИНЫ</w:t>
      </w:r>
      <w:r w:rsidR="000D1FF8">
        <w:rPr>
          <w:b/>
          <w:bCs/>
          <w:smallCaps/>
        </w:rPr>
        <w:t xml:space="preserve"> (модуля)</w:t>
      </w:r>
    </w:p>
    <w:p w14:paraId="47E8E82B" w14:textId="77777777" w:rsidR="008F385B" w:rsidRDefault="008F385B" w:rsidP="008F385B">
      <w:pPr>
        <w:jc w:val="center"/>
        <w:rPr>
          <w:b/>
          <w:bCs/>
          <w:smallCaps/>
        </w:rPr>
      </w:pP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8F385B" w14:paraId="4D6EFE4D" w14:textId="77777777" w:rsidTr="00F11837">
        <w:trPr>
          <w:jc w:val="center"/>
        </w:trPr>
        <w:tc>
          <w:tcPr>
            <w:tcW w:w="7585" w:type="dxa"/>
            <w:shd w:val="clear" w:color="auto" w:fill="auto"/>
          </w:tcPr>
          <w:p w14:paraId="4D1F8646" w14:textId="6B3267D2" w:rsidR="008F385B" w:rsidRDefault="00160BD6" w:rsidP="00F11837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ИСТОРИЯ МУЗЫКИ</w:t>
            </w:r>
          </w:p>
        </w:tc>
      </w:tr>
    </w:tbl>
    <w:p w14:paraId="361EA5C4" w14:textId="77777777" w:rsidR="008F385B" w:rsidRDefault="008F385B" w:rsidP="008F385B">
      <w:pPr>
        <w:rPr>
          <w:b/>
          <w:bCs/>
        </w:rPr>
      </w:pPr>
    </w:p>
    <w:p w14:paraId="50CA2938" w14:textId="77777777" w:rsidR="008F385B" w:rsidRDefault="008F385B" w:rsidP="008F385B">
      <w:pPr>
        <w:tabs>
          <w:tab w:val="right" w:leader="underscore" w:pos="8505"/>
        </w:tabs>
        <w:ind w:firstLine="567"/>
        <w:rPr>
          <w:b/>
          <w:bCs/>
        </w:rPr>
      </w:pPr>
    </w:p>
    <w:p w14:paraId="769C1B16" w14:textId="77777777" w:rsidR="008F385B" w:rsidRDefault="008F385B" w:rsidP="008F385B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Направление подготовки/специальности (код, наименование)</w:t>
      </w:r>
    </w:p>
    <w:p w14:paraId="5DC821B6" w14:textId="77777777" w:rsidR="008F385B" w:rsidRDefault="008F385B" w:rsidP="008F385B">
      <w:pPr>
        <w:tabs>
          <w:tab w:val="right" w:leader="underscore" w:pos="8505"/>
        </w:tabs>
        <w:rPr>
          <w:b/>
        </w:rPr>
      </w:pPr>
      <w:r>
        <w:rPr>
          <w:b/>
          <w:bCs/>
        </w:rPr>
        <w:t xml:space="preserve"> </w:t>
      </w:r>
      <w:r>
        <w:rPr>
          <w:b/>
        </w:rPr>
        <w:t>51.05.01 Звукорежиссура культурно-массовых представлений и концертных программ</w:t>
      </w:r>
    </w:p>
    <w:p w14:paraId="61C233BC" w14:textId="77777777" w:rsidR="008F385B" w:rsidRDefault="008F385B" w:rsidP="008F385B">
      <w:pPr>
        <w:tabs>
          <w:tab w:val="right" w:leader="underscore" w:pos="8505"/>
        </w:tabs>
        <w:ind w:firstLine="567"/>
        <w:rPr>
          <w:b/>
          <w:bCs/>
        </w:rPr>
      </w:pPr>
    </w:p>
    <w:p w14:paraId="72478D5C" w14:textId="77777777" w:rsidR="008F385B" w:rsidRDefault="008F385B" w:rsidP="008F385B">
      <w:pPr>
        <w:tabs>
          <w:tab w:val="right" w:leader="underscore" w:pos="8505"/>
        </w:tabs>
        <w:rPr>
          <w:b/>
        </w:rPr>
      </w:pPr>
      <w:r>
        <w:rPr>
          <w:b/>
          <w:bCs/>
        </w:rPr>
        <w:t>Профиль подготовки/специализация З</w:t>
      </w:r>
      <w:r>
        <w:rPr>
          <w:b/>
        </w:rPr>
        <w:t>вукорежиссура зрелищных программ</w:t>
      </w:r>
    </w:p>
    <w:p w14:paraId="3E06E900" w14:textId="77777777" w:rsidR="008F385B" w:rsidRDefault="008F385B" w:rsidP="008F385B">
      <w:pPr>
        <w:tabs>
          <w:tab w:val="right" w:leader="underscore" w:pos="8505"/>
        </w:tabs>
        <w:ind w:firstLine="567"/>
        <w:rPr>
          <w:b/>
          <w:bCs/>
        </w:rPr>
      </w:pPr>
    </w:p>
    <w:p w14:paraId="2A25721A" w14:textId="77777777" w:rsidR="008F385B" w:rsidRDefault="008F385B" w:rsidP="008F385B">
      <w:pPr>
        <w:tabs>
          <w:tab w:val="right" w:leader="underscore" w:pos="8505"/>
        </w:tabs>
        <w:ind w:firstLine="567"/>
        <w:rPr>
          <w:b/>
          <w:bCs/>
        </w:rPr>
      </w:pPr>
    </w:p>
    <w:p w14:paraId="799725C2" w14:textId="77777777" w:rsidR="008F385B" w:rsidRDefault="008F385B" w:rsidP="008F385B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Квалификация (степень) выпускника </w:t>
      </w:r>
      <w:r>
        <w:rPr>
          <w:b/>
          <w:bCs/>
          <w:lang w:eastAsia="zh-CN"/>
        </w:rPr>
        <w:t>Специалист</w:t>
      </w:r>
    </w:p>
    <w:p w14:paraId="36908D45" w14:textId="77777777" w:rsidR="008F385B" w:rsidRDefault="008F385B" w:rsidP="008F385B">
      <w:pPr>
        <w:tabs>
          <w:tab w:val="right" w:leader="underscore" w:pos="8505"/>
        </w:tabs>
        <w:rPr>
          <w:b/>
          <w:bCs/>
        </w:rPr>
      </w:pPr>
    </w:p>
    <w:p w14:paraId="62886B67" w14:textId="77777777" w:rsidR="008F385B" w:rsidRDefault="008F385B" w:rsidP="008F385B">
      <w:pPr>
        <w:tabs>
          <w:tab w:val="right" w:leader="underscore" w:pos="8505"/>
        </w:tabs>
        <w:rPr>
          <w:b/>
          <w:bCs/>
          <w:i/>
        </w:rPr>
      </w:pPr>
      <w:r>
        <w:rPr>
          <w:b/>
          <w:bCs/>
        </w:rPr>
        <w:t>Форма обучения</w:t>
      </w:r>
      <w:r>
        <w:rPr>
          <w:b/>
          <w:bCs/>
          <w:lang w:eastAsia="zh-CN"/>
        </w:rPr>
        <w:t xml:space="preserve"> </w:t>
      </w:r>
      <w:r>
        <w:rPr>
          <w:b/>
          <w:bCs/>
          <w:i/>
          <w:lang w:eastAsia="zh-CN"/>
        </w:rPr>
        <w:t>очная, заочная</w:t>
      </w:r>
    </w:p>
    <w:p w14:paraId="268D385E" w14:textId="77777777" w:rsidR="008F385B" w:rsidRDefault="008F385B" w:rsidP="008F385B">
      <w:pPr>
        <w:ind w:firstLine="1843"/>
        <w:rPr>
          <w:b/>
          <w:bCs/>
          <w:vertAlign w:val="superscript"/>
        </w:rPr>
      </w:pPr>
    </w:p>
    <w:p w14:paraId="12B841D9" w14:textId="77777777" w:rsidR="008F385B" w:rsidRDefault="008F385B" w:rsidP="008F385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41C2D130" w14:textId="77777777" w:rsidR="008F385B" w:rsidRDefault="008F385B" w:rsidP="008F385B">
      <w:pPr>
        <w:tabs>
          <w:tab w:val="left" w:pos="708"/>
        </w:tabs>
        <w:rPr>
          <w:b/>
          <w:bCs/>
        </w:rPr>
      </w:pPr>
    </w:p>
    <w:p w14:paraId="69DFF07B" w14:textId="77777777" w:rsidR="008F385B" w:rsidRDefault="008F385B" w:rsidP="008F385B">
      <w:pPr>
        <w:jc w:val="center"/>
        <w:rPr>
          <w:i/>
        </w:rPr>
      </w:pPr>
      <w:proofErr w:type="gramStart"/>
      <w:r>
        <w:rPr>
          <w:i/>
        </w:rPr>
        <w:t>(РПД адаптирована для лиц</w:t>
      </w:r>
      <w:proofErr w:type="gramEnd"/>
    </w:p>
    <w:p w14:paraId="4F199AEA" w14:textId="77777777" w:rsidR="008F385B" w:rsidRDefault="008F385B" w:rsidP="008F385B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14:paraId="2458E2FE" w14:textId="77777777" w:rsidR="008F385B" w:rsidRDefault="008F385B" w:rsidP="008F385B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14:paraId="0108F7E7" w14:textId="77777777" w:rsidR="008F385B" w:rsidRDefault="008F385B" w:rsidP="008F385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501B1349" w14:textId="77777777" w:rsidR="008F385B" w:rsidRDefault="008F385B" w:rsidP="008F385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39BFC478" w14:textId="77777777" w:rsidR="00F11837" w:rsidRDefault="00F11837" w:rsidP="008F385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0CE0F295" w14:textId="77777777" w:rsidR="00F11837" w:rsidRDefault="00F11837" w:rsidP="008F385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2CC70071" w14:textId="77777777" w:rsidR="00F11837" w:rsidRDefault="00F11837" w:rsidP="008F385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6968BF5F" w14:textId="77777777" w:rsidR="00F11837" w:rsidRDefault="00F11837" w:rsidP="008F385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728294EC" w14:textId="77777777" w:rsidR="00F11837" w:rsidRDefault="00F11837" w:rsidP="008F385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169813C7" w14:textId="77777777" w:rsidR="00F11837" w:rsidRDefault="00F11837" w:rsidP="008F385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633B7E73" w14:textId="77777777" w:rsidR="00F11837" w:rsidRDefault="00F11837" w:rsidP="008F385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7C6EF4B7" w14:textId="77777777" w:rsidR="00F11837" w:rsidRDefault="00F11837" w:rsidP="008F385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47AF02BF" w14:textId="77777777" w:rsidR="00F11837" w:rsidRDefault="00F11837" w:rsidP="008F385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20093361" w14:textId="77777777" w:rsidR="00F11837" w:rsidRDefault="00F11837" w:rsidP="008F385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1C04C97C" w14:textId="77777777" w:rsidR="00F11837" w:rsidRDefault="00F11837" w:rsidP="008F385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7EB26B31" w14:textId="77777777" w:rsidR="00F11837" w:rsidRDefault="00F11837" w:rsidP="008F385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1DC72C24" w14:textId="77777777" w:rsidR="00F11837" w:rsidRDefault="00F11837" w:rsidP="008F385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7CF525EF" w14:textId="77777777" w:rsidR="00F11837" w:rsidRDefault="00F11837" w:rsidP="008F385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63BD3F41" w14:textId="77777777" w:rsidR="00AF7F83" w:rsidRPr="00A62D47" w:rsidRDefault="00AF7F83" w:rsidP="00AF7F83">
      <w:pPr>
        <w:keepNext/>
        <w:ind w:left="720"/>
        <w:jc w:val="both"/>
        <w:outlineLvl w:val="0"/>
        <w:rPr>
          <w:rFonts w:eastAsia="Calibri"/>
          <w:b/>
          <w:bCs/>
          <w:iCs/>
          <w:shd w:val="clear" w:color="auto" w:fill="FFFFFF"/>
          <w:lang w:eastAsia="zh-CN"/>
        </w:rPr>
      </w:pPr>
      <w:bookmarkStart w:id="0" w:name="_Toc528600540"/>
      <w:r>
        <w:rPr>
          <w:rFonts w:eastAsia="Calibri"/>
          <w:b/>
          <w:bCs/>
          <w:iCs/>
          <w:shd w:val="clear" w:color="auto" w:fill="FFFFFF"/>
          <w:lang w:eastAsia="zh-CN"/>
        </w:rPr>
        <w:t xml:space="preserve">1. </w:t>
      </w:r>
      <w:bookmarkEnd w:id="0"/>
      <w:r w:rsidR="00F11837">
        <w:rPr>
          <w:rFonts w:eastAsia="Calibri"/>
          <w:b/>
          <w:bCs/>
          <w:iCs/>
          <w:shd w:val="clear" w:color="auto" w:fill="FFFFFF"/>
          <w:lang w:eastAsia="zh-CN"/>
        </w:rPr>
        <w:t>ЦЕЛИ И ЗАДАЧИ ОСВОЕНИЯ ДИСЦИПЛИНЫ</w:t>
      </w:r>
    </w:p>
    <w:p w14:paraId="6E307D26" w14:textId="77777777" w:rsidR="00AF7F83" w:rsidRDefault="00AF7F83" w:rsidP="00AF7F83"/>
    <w:p w14:paraId="553E0128" w14:textId="77777777" w:rsidR="00DD2B83" w:rsidRPr="00F058CB" w:rsidRDefault="00DD2B83" w:rsidP="00DD2B83">
      <w:pPr>
        <w:spacing w:after="120"/>
        <w:ind w:firstLine="709"/>
        <w:jc w:val="both"/>
      </w:pPr>
      <w:r w:rsidRPr="00BB4188">
        <w:rPr>
          <w:b/>
          <w:bCs/>
        </w:rPr>
        <w:t xml:space="preserve">Цели: </w:t>
      </w:r>
      <w:r w:rsidRPr="00F058CB">
        <w:t>теоретическ</w:t>
      </w:r>
      <w:r>
        <w:t>ая</w:t>
      </w:r>
      <w:r w:rsidRPr="00F058CB">
        <w:t xml:space="preserve"> и практическ</w:t>
      </w:r>
      <w:r>
        <w:t>ая</w:t>
      </w:r>
      <w:r w:rsidRPr="00F058CB">
        <w:t xml:space="preserve"> подготовку студента грамотно разбираться в элементах музыкального текста, в его основополагающих параметрах.</w:t>
      </w:r>
    </w:p>
    <w:p w14:paraId="46BF3A2A" w14:textId="77777777" w:rsidR="00DD2B83" w:rsidRDefault="00DD2B83" w:rsidP="00DD2B83">
      <w:pPr>
        <w:spacing w:after="120"/>
        <w:ind w:firstLine="709"/>
        <w:jc w:val="both"/>
      </w:pPr>
      <w:r w:rsidRPr="00BB4188">
        <w:rPr>
          <w:b/>
          <w:bCs/>
        </w:rPr>
        <w:t xml:space="preserve">Задачи: </w:t>
      </w:r>
      <w:r>
        <w:t>р</w:t>
      </w:r>
      <w:r w:rsidRPr="00F058CB">
        <w:t xml:space="preserve">азвитие знаний, умений и навыков на </w:t>
      </w:r>
      <w:proofErr w:type="spellStart"/>
      <w:r w:rsidRPr="00F058CB">
        <w:t>практикоориентированном</w:t>
      </w:r>
      <w:proofErr w:type="spellEnd"/>
      <w:r w:rsidRPr="00F058CB">
        <w:t xml:space="preserve"> уровне наряду с общепрофессиональными дисциплинами:</w:t>
      </w:r>
      <w:r>
        <w:t xml:space="preserve"> </w:t>
      </w:r>
      <w:r w:rsidRPr="00F058CB">
        <w:t>«История музыкальных стилей», «Литература» и др.</w:t>
      </w:r>
    </w:p>
    <w:p w14:paraId="312746E8" w14:textId="77777777" w:rsidR="00AF7F83" w:rsidRPr="00F11837" w:rsidRDefault="00AF7F83" w:rsidP="00F11837">
      <w:pPr>
        <w:jc w:val="both"/>
        <w:rPr>
          <w:b/>
          <w:bCs/>
          <w:i/>
          <w:lang w:eastAsia="zh-CN"/>
        </w:rPr>
      </w:pPr>
      <w:r>
        <w:tab/>
      </w:r>
    </w:p>
    <w:p w14:paraId="4AD81077" w14:textId="77777777" w:rsidR="00AF7F83" w:rsidRPr="00A62D47" w:rsidRDefault="00AF7F83" w:rsidP="00AF7F83">
      <w:pPr>
        <w:keepNext/>
        <w:keepLines/>
        <w:spacing w:before="240" w:after="60"/>
        <w:ind w:right="1320" w:firstLine="709"/>
        <w:outlineLvl w:val="2"/>
        <w:rPr>
          <w:rFonts w:eastAsia="Arial Unicode MS"/>
          <w:b/>
          <w:caps/>
          <w:lang w:eastAsia="zh-CN"/>
        </w:rPr>
      </w:pPr>
      <w:bookmarkStart w:id="1" w:name="_Toc528600541"/>
      <w:r w:rsidRPr="00A62D47">
        <w:rPr>
          <w:rFonts w:eastAsia="Arial Unicode MS"/>
          <w:b/>
          <w:caps/>
          <w:lang w:eastAsia="zh-CN"/>
        </w:rPr>
        <w:t xml:space="preserve">2. МЕСТО ДИСЦИПЛИНЫ В СТРУКТУРЕ ОПОП </w:t>
      </w:r>
      <w:proofErr w:type="gramStart"/>
      <w:r w:rsidRPr="00A62D47">
        <w:rPr>
          <w:rFonts w:eastAsia="Arial Unicode MS"/>
          <w:b/>
          <w:caps/>
          <w:lang w:eastAsia="zh-CN"/>
        </w:rPr>
        <w:t>ВО</w:t>
      </w:r>
      <w:bookmarkEnd w:id="1"/>
      <w:proofErr w:type="gramEnd"/>
    </w:p>
    <w:p w14:paraId="5DFC8B6E" w14:textId="4D2570FC" w:rsidR="00AF7F83" w:rsidRDefault="00AF7F83" w:rsidP="00AF7F83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Дисциплина </w:t>
      </w:r>
      <w:r w:rsidR="00160BD6">
        <w:rPr>
          <w:b/>
          <w:szCs w:val="28"/>
        </w:rPr>
        <w:t>ИСТОРИЯ МУЗЫКИ</w:t>
      </w:r>
      <w:r>
        <w:rPr>
          <w:b/>
          <w:szCs w:val="28"/>
        </w:rPr>
        <w:t xml:space="preserve"> </w:t>
      </w:r>
      <w:r>
        <w:rPr>
          <w:szCs w:val="28"/>
        </w:rPr>
        <w:t>относится к Блоку 1 «Обязательная часть» учебного плана ОПОП 51.05.01 Звукорежиссура культурно-массовых представлений и концер</w:t>
      </w:r>
      <w:r w:rsidR="00F11837">
        <w:rPr>
          <w:szCs w:val="28"/>
        </w:rPr>
        <w:t>тных программ, реализуется в 1,</w:t>
      </w:r>
      <w:r>
        <w:rPr>
          <w:szCs w:val="28"/>
        </w:rPr>
        <w:t xml:space="preserve"> 2</w:t>
      </w:r>
      <w:r w:rsidR="00F11837">
        <w:rPr>
          <w:szCs w:val="28"/>
        </w:rPr>
        <w:t>, 3 и 4</w:t>
      </w:r>
      <w:r>
        <w:rPr>
          <w:szCs w:val="28"/>
        </w:rPr>
        <w:t xml:space="preserve"> семестрах, промежуточная аттестация</w:t>
      </w:r>
      <w:r w:rsidR="00F11837">
        <w:rPr>
          <w:szCs w:val="28"/>
        </w:rPr>
        <w:t xml:space="preserve"> проводится в форме зачета в 1 и 3 семестрах и в форме экзамена в 2 и 4</w:t>
      </w:r>
      <w:r>
        <w:rPr>
          <w:szCs w:val="28"/>
        </w:rPr>
        <w:t xml:space="preserve"> семестрах. </w:t>
      </w:r>
    </w:p>
    <w:p w14:paraId="3C7DF1DF" w14:textId="77777777" w:rsidR="00AF7F83" w:rsidRDefault="00AF7F83" w:rsidP="00AF7F83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Дисциплина базируется на знаниях, полученных </w:t>
      </w:r>
      <w:proofErr w:type="gramStart"/>
      <w:r>
        <w:rPr>
          <w:szCs w:val="28"/>
        </w:rPr>
        <w:t>обучающимися</w:t>
      </w:r>
      <w:proofErr w:type="gramEnd"/>
      <w:r>
        <w:rPr>
          <w:szCs w:val="28"/>
        </w:rPr>
        <w:t xml:space="preserve"> в результате освоения следующих дисциплин: Истрия музыкальных стилей, Методика развития музыкального слуха.</w:t>
      </w:r>
    </w:p>
    <w:p w14:paraId="46B4DBF7" w14:textId="77777777" w:rsidR="00AF7F83" w:rsidRDefault="00AF7F83" w:rsidP="00AF7F83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 Основные положения дисциплины должны быть в дальнейшем использованы при изучении следующих дисциплин и практик: Эстетика, Музыкальная акустика, Психоакустика, Мастерство звукорежиссера, Анализ музыкальных произведений.</w:t>
      </w:r>
    </w:p>
    <w:p w14:paraId="23677869" w14:textId="77777777" w:rsidR="00AF7F83" w:rsidRDefault="00AF7F83" w:rsidP="00AF7F83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14:paraId="53831A47" w14:textId="77777777" w:rsidR="00F11837" w:rsidRDefault="00F11837" w:rsidP="00AF7F83">
      <w:pPr>
        <w:spacing w:after="120" w:line="276" w:lineRule="auto"/>
        <w:ind w:firstLine="709"/>
        <w:jc w:val="both"/>
        <w:rPr>
          <w:szCs w:val="28"/>
        </w:rPr>
      </w:pPr>
    </w:p>
    <w:p w14:paraId="6793F03B" w14:textId="77777777" w:rsidR="00F11837" w:rsidRDefault="00F11837" w:rsidP="00F11837">
      <w:pPr>
        <w:spacing w:after="120" w:line="276" w:lineRule="auto"/>
        <w:ind w:firstLine="709"/>
        <w:jc w:val="both"/>
        <w:rPr>
          <w:b/>
        </w:rPr>
      </w:pPr>
      <w:r>
        <w:rPr>
          <w:b/>
        </w:rPr>
        <w:t>3</w:t>
      </w:r>
      <w:r w:rsidRPr="00CF1BE9">
        <w:rPr>
          <w:b/>
        </w:rPr>
        <w:t>.</w:t>
      </w:r>
      <w:r w:rsidRPr="00CF1BE9">
        <w:rPr>
          <w:i/>
        </w:rPr>
        <w:t xml:space="preserve"> </w:t>
      </w:r>
      <w:proofErr w:type="gramStart"/>
      <w:r w:rsidRPr="00CF1BE9">
        <w:rPr>
          <w:b/>
        </w:rPr>
        <w:t>КОМПЕТЕНЦИИ ОБУЧАЮЩЕГОСЯ, ФОРМИРУЕМЫЕ В РЕЗУЛЬТАТЕ ОСВОЕНИЯ ДИСЦИПЛИНЫ</w:t>
      </w:r>
      <w:proofErr w:type="gramEnd"/>
    </w:p>
    <w:p w14:paraId="3173EA7D" w14:textId="77777777" w:rsidR="00F11837" w:rsidRDefault="00F11837" w:rsidP="00F11837">
      <w:pPr>
        <w:ind w:firstLine="708"/>
        <w:jc w:val="both"/>
      </w:pPr>
      <w:r w:rsidRPr="00CF1BE9">
        <w:t>Процесс освоения дисциплины направлен на формирование компетенций в соответствии с</w:t>
      </w:r>
      <w:r>
        <w:t xml:space="preserve"> ФГОС </w:t>
      </w:r>
      <w:proofErr w:type="gramStart"/>
      <w:r>
        <w:t>ВО</w:t>
      </w:r>
      <w:proofErr w:type="gramEnd"/>
      <w:r>
        <w:t xml:space="preserve"> и ОПОП ВО по специальности</w:t>
      </w:r>
      <w:r w:rsidRPr="00CF1BE9">
        <w:t xml:space="preserve">: </w:t>
      </w:r>
      <w:r>
        <w:t>Звукорежиссура культурно-массовых представлений и концертных программ</w:t>
      </w:r>
      <w:r w:rsidRPr="003E023E">
        <w:t xml:space="preserve">, </w:t>
      </w:r>
      <w:r>
        <w:t>специализация «Звукорежиссура зрелищных программ».</w:t>
      </w:r>
    </w:p>
    <w:p w14:paraId="46F79C32" w14:textId="77777777" w:rsidR="00F11837" w:rsidRPr="00CF1BE9" w:rsidRDefault="00F11837" w:rsidP="00F11837">
      <w:pPr>
        <w:ind w:firstLine="708"/>
        <w:jc w:val="both"/>
        <w:rPr>
          <w:b/>
          <w:bCs/>
          <w:smallCaps/>
        </w:rPr>
      </w:pPr>
    </w:p>
    <w:p w14:paraId="242FFB63" w14:textId="77777777" w:rsidR="00F11837" w:rsidRPr="00CF1BE9" w:rsidRDefault="00F11837" w:rsidP="00F11837">
      <w:pPr>
        <w:jc w:val="both"/>
        <w:rPr>
          <w:b/>
          <w:i/>
        </w:rPr>
      </w:pPr>
      <w:r w:rsidRPr="00CF1BE9">
        <w:rPr>
          <w:b/>
          <w:i/>
        </w:rPr>
        <w:t xml:space="preserve">Перечень планируемых результатов </w:t>
      </w:r>
      <w:proofErr w:type="gramStart"/>
      <w:r w:rsidRPr="00CF1BE9">
        <w:rPr>
          <w:b/>
          <w:i/>
        </w:rPr>
        <w:t>обучения по дисциплине</w:t>
      </w:r>
      <w:proofErr w:type="gramEnd"/>
      <w:r w:rsidRPr="00CF1BE9">
        <w:rPr>
          <w:b/>
          <w:i/>
        </w:rPr>
        <w:t xml:space="preserve"> </w:t>
      </w:r>
    </w:p>
    <w:tbl>
      <w:tblPr>
        <w:tblW w:w="11057" w:type="dxa"/>
        <w:tblInd w:w="-128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2"/>
        <w:gridCol w:w="1134"/>
        <w:gridCol w:w="2835"/>
        <w:gridCol w:w="5386"/>
      </w:tblGrid>
      <w:tr w:rsidR="00160BD6" w:rsidRPr="006F181E" w14:paraId="3620122A" w14:textId="77777777" w:rsidTr="00DB20A9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168F6" w14:textId="77777777" w:rsidR="00160BD6" w:rsidRPr="00286D18" w:rsidRDefault="00160BD6" w:rsidP="00DB20A9">
            <w:pPr>
              <w:rPr>
                <w:b/>
              </w:rPr>
            </w:pPr>
            <w:r w:rsidRPr="00286D18">
              <w:rPr>
                <w:b/>
              </w:rPr>
              <w:t>ПК-4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47311" w14:textId="77777777" w:rsidR="00160BD6" w:rsidRPr="006F181E" w:rsidRDefault="00160BD6" w:rsidP="00DB20A9">
            <w:proofErr w:type="gramStart"/>
            <w:r w:rsidRPr="006F181E">
              <w:t>Способен</w:t>
            </w:r>
            <w:proofErr w:type="gramEnd"/>
            <w:r w:rsidRPr="006F181E">
              <w:t xml:space="preserve"> создавать художественное звучание сценического произведения в </w:t>
            </w:r>
            <w:r w:rsidRPr="006F181E">
              <w:lastRenderedPageBreak/>
              <w:t>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F3AE0" w14:textId="77777777" w:rsidR="00160BD6" w:rsidRPr="00286D18" w:rsidRDefault="00160BD6" w:rsidP="00DB20A9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ПК-4.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0C428C34" w14:textId="77777777" w:rsidR="00160BD6" w:rsidRPr="006F181E" w:rsidRDefault="00160BD6" w:rsidP="00DB20A9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</w:t>
            </w:r>
            <w:r w:rsidRPr="006F181E">
              <w:rPr>
                <w:sz w:val="24"/>
                <w:szCs w:val="24"/>
              </w:rPr>
              <w:lastRenderedPageBreak/>
              <w:t xml:space="preserve">искусства, культурно-массовых представлений и концертных программ, спортивно-туристических программ </w:t>
            </w:r>
          </w:p>
          <w:p w14:paraId="70095EC9" w14:textId="77777777" w:rsidR="00160BD6" w:rsidRDefault="00160BD6" w:rsidP="00DB20A9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32863231" w14:textId="77777777" w:rsidR="00160BD6" w:rsidRPr="00286D18" w:rsidRDefault="00160BD6" w:rsidP="00DB20A9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61404E4D" w14:textId="77777777" w:rsidR="00160BD6" w:rsidRPr="006F181E" w:rsidRDefault="00160BD6" w:rsidP="00DB20A9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Разрабатывать совместно с режиссером </w:t>
            </w:r>
            <w:proofErr w:type="gramStart"/>
            <w:r w:rsidRPr="006F181E">
              <w:rPr>
                <w:sz w:val="24"/>
                <w:szCs w:val="24"/>
              </w:rPr>
              <w:t>и(</w:t>
            </w:r>
            <w:proofErr w:type="gramEnd"/>
            <w:r w:rsidRPr="006F181E">
              <w:rPr>
                <w:sz w:val="24"/>
                <w:szCs w:val="24"/>
              </w:rPr>
              <w:t>или) продюсером концепцию звукового ряда сценического произведения</w:t>
            </w:r>
          </w:p>
          <w:p w14:paraId="7B08CB44" w14:textId="77777777" w:rsidR="00160BD6" w:rsidRPr="006F181E" w:rsidRDefault="00160BD6" w:rsidP="00DB20A9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1B6AF41B" w14:textId="77777777" w:rsidR="00160BD6" w:rsidRPr="00286D18" w:rsidRDefault="00160BD6" w:rsidP="00DB20A9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712361C8" w14:textId="77777777" w:rsidR="00160BD6" w:rsidRPr="006F181E" w:rsidRDefault="00160BD6" w:rsidP="00DB20A9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14:paraId="756B3BC6" w14:textId="77777777" w:rsidR="00160BD6" w:rsidRPr="006F181E" w:rsidRDefault="00160BD6" w:rsidP="00DB20A9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12087" w14:textId="77777777" w:rsidR="00160BD6" w:rsidRPr="001C7ED7" w:rsidRDefault="00160BD6" w:rsidP="00DB20A9">
            <w:pPr>
              <w:rPr>
                <w:bCs/>
              </w:rPr>
            </w:pPr>
            <w:r w:rsidRPr="001C7ED7">
              <w:rPr>
                <w:bCs/>
              </w:rPr>
              <w:lastRenderedPageBreak/>
              <w:t>Знать:</w:t>
            </w:r>
          </w:p>
          <w:p w14:paraId="30A9AFCA" w14:textId="77777777" w:rsidR="00160BD6" w:rsidRPr="001C7ED7" w:rsidRDefault="00160BD6" w:rsidP="00DB20A9">
            <w:pPr>
              <w:rPr>
                <w:bCs/>
              </w:rPr>
            </w:pPr>
            <w:r w:rsidRPr="001C7ED7">
              <w:rPr>
                <w:bCs/>
              </w:rPr>
              <w:t>– Акустические основы звукорежиссуры</w:t>
            </w:r>
          </w:p>
          <w:p w14:paraId="78C99C90" w14:textId="77777777" w:rsidR="00160BD6" w:rsidRPr="001C7ED7" w:rsidRDefault="00160BD6" w:rsidP="00DB20A9">
            <w:pPr>
              <w:rPr>
                <w:bCs/>
              </w:rPr>
            </w:pPr>
            <w:r w:rsidRPr="001C7ED7">
              <w:rPr>
                <w:bCs/>
              </w:rPr>
              <w:t>– Музыкальную акустику</w:t>
            </w:r>
          </w:p>
          <w:p w14:paraId="69884BC0" w14:textId="77777777" w:rsidR="00160BD6" w:rsidRPr="001C7ED7" w:rsidRDefault="00160BD6" w:rsidP="00DB20A9">
            <w:pPr>
              <w:rPr>
                <w:bCs/>
              </w:rPr>
            </w:pPr>
            <w:r w:rsidRPr="001C7ED7">
              <w:rPr>
                <w:bCs/>
              </w:rPr>
              <w:t xml:space="preserve">– </w:t>
            </w:r>
            <w:proofErr w:type="spellStart"/>
            <w:r w:rsidRPr="001C7ED7">
              <w:rPr>
                <w:bCs/>
              </w:rPr>
              <w:t>Психоакустику</w:t>
            </w:r>
            <w:proofErr w:type="spellEnd"/>
          </w:p>
          <w:p w14:paraId="2CCF064D" w14:textId="77777777" w:rsidR="00160BD6" w:rsidRPr="001C7ED7" w:rsidRDefault="00160BD6" w:rsidP="00DB20A9">
            <w:pPr>
              <w:rPr>
                <w:bCs/>
              </w:rPr>
            </w:pPr>
            <w:r w:rsidRPr="001C7ED7">
              <w:rPr>
                <w:bCs/>
              </w:rPr>
              <w:t>– Звуковое оборудование</w:t>
            </w:r>
          </w:p>
          <w:p w14:paraId="1D3193FD" w14:textId="77777777" w:rsidR="00160BD6" w:rsidRPr="001C7ED7" w:rsidRDefault="00160BD6" w:rsidP="00DB20A9">
            <w:pPr>
              <w:rPr>
                <w:bCs/>
              </w:rPr>
            </w:pPr>
            <w:r w:rsidRPr="001C7ED7">
              <w:rPr>
                <w:bCs/>
              </w:rPr>
              <w:t xml:space="preserve">– Цифровые </w:t>
            </w:r>
            <w:proofErr w:type="spellStart"/>
            <w:r w:rsidRPr="001C7ED7">
              <w:rPr>
                <w:bCs/>
              </w:rPr>
              <w:t>аудиотехнологии</w:t>
            </w:r>
            <w:proofErr w:type="spellEnd"/>
          </w:p>
          <w:p w14:paraId="1207067D" w14:textId="77777777" w:rsidR="00160BD6" w:rsidRPr="001C7ED7" w:rsidRDefault="00160BD6" w:rsidP="00DB20A9">
            <w:pPr>
              <w:rPr>
                <w:bCs/>
              </w:rPr>
            </w:pPr>
            <w:r w:rsidRPr="001C7ED7">
              <w:rPr>
                <w:bCs/>
              </w:rPr>
              <w:t>– Слуховой анализ</w:t>
            </w:r>
          </w:p>
          <w:p w14:paraId="32909804" w14:textId="77777777" w:rsidR="00160BD6" w:rsidRPr="001C7ED7" w:rsidRDefault="00160BD6" w:rsidP="00DB20A9">
            <w:pPr>
              <w:rPr>
                <w:bCs/>
              </w:rPr>
            </w:pPr>
            <w:r w:rsidRPr="001C7ED7">
              <w:rPr>
                <w:bCs/>
              </w:rPr>
              <w:t>– Звуковой дизайн</w:t>
            </w:r>
          </w:p>
          <w:p w14:paraId="7024AA8A" w14:textId="77777777" w:rsidR="00160BD6" w:rsidRPr="001C7ED7" w:rsidRDefault="00160BD6" w:rsidP="00DB20A9">
            <w:pPr>
              <w:rPr>
                <w:bCs/>
              </w:rPr>
            </w:pPr>
            <w:r w:rsidRPr="001C7ED7">
              <w:rPr>
                <w:bCs/>
              </w:rPr>
              <w:t>– Теорию и историю музыки</w:t>
            </w:r>
          </w:p>
          <w:p w14:paraId="49AF6F36" w14:textId="77777777" w:rsidR="00160BD6" w:rsidRPr="001C7ED7" w:rsidRDefault="00160BD6" w:rsidP="00DB20A9">
            <w:pPr>
              <w:rPr>
                <w:bCs/>
              </w:rPr>
            </w:pPr>
            <w:r w:rsidRPr="001C7ED7">
              <w:rPr>
                <w:bCs/>
              </w:rPr>
              <w:t>– Музыкальную драматургию</w:t>
            </w:r>
          </w:p>
          <w:p w14:paraId="6A4A46DA" w14:textId="77777777" w:rsidR="00160BD6" w:rsidRPr="001C7ED7" w:rsidRDefault="00160BD6" w:rsidP="00DB20A9">
            <w:pPr>
              <w:rPr>
                <w:bCs/>
              </w:rPr>
            </w:pPr>
            <w:r w:rsidRPr="001C7ED7">
              <w:rPr>
                <w:bCs/>
              </w:rPr>
              <w:t>– Массовую музыкальную культуру</w:t>
            </w:r>
          </w:p>
          <w:p w14:paraId="3E8D0A0A" w14:textId="77777777" w:rsidR="00160BD6" w:rsidRPr="001C7ED7" w:rsidRDefault="00160BD6" w:rsidP="00DB20A9">
            <w:pPr>
              <w:rPr>
                <w:bCs/>
              </w:rPr>
            </w:pPr>
            <w:r w:rsidRPr="001C7ED7">
              <w:rPr>
                <w:bCs/>
              </w:rPr>
              <w:lastRenderedPageBreak/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14:paraId="43C6EA3D" w14:textId="77777777" w:rsidR="00160BD6" w:rsidRPr="001C7ED7" w:rsidRDefault="00160BD6" w:rsidP="00DB20A9">
            <w:pPr>
              <w:rPr>
                <w:bCs/>
              </w:rPr>
            </w:pPr>
            <w:r w:rsidRPr="001C7ED7">
              <w:rPr>
                <w:bCs/>
              </w:rPr>
              <w:t xml:space="preserve"> </w:t>
            </w:r>
          </w:p>
          <w:p w14:paraId="41150060" w14:textId="77777777" w:rsidR="00160BD6" w:rsidRPr="001C7ED7" w:rsidRDefault="00160BD6" w:rsidP="00DB20A9">
            <w:pPr>
              <w:rPr>
                <w:bCs/>
              </w:rPr>
            </w:pPr>
            <w:r w:rsidRPr="001C7ED7">
              <w:rPr>
                <w:bCs/>
              </w:rPr>
              <w:t>Уметь:</w:t>
            </w:r>
          </w:p>
          <w:p w14:paraId="5DBC3106" w14:textId="77777777" w:rsidR="00160BD6" w:rsidRPr="001C7ED7" w:rsidRDefault="00160BD6" w:rsidP="00DB20A9">
            <w:pPr>
              <w:rPr>
                <w:bCs/>
              </w:rPr>
            </w:pPr>
            <w:proofErr w:type="gramStart"/>
            <w:r w:rsidRPr="001C7ED7">
              <w:rPr>
                <w:bCs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  <w:proofErr w:type="gramEnd"/>
          </w:p>
          <w:p w14:paraId="17B19E54" w14:textId="77777777" w:rsidR="00160BD6" w:rsidRPr="001C7ED7" w:rsidRDefault="00160BD6" w:rsidP="00DB20A9">
            <w:pPr>
              <w:rPr>
                <w:bCs/>
              </w:rPr>
            </w:pPr>
            <w:r w:rsidRPr="001C7ED7">
              <w:rPr>
                <w:bCs/>
              </w:rPr>
              <w:t>– Ориентироваться в видах, направлениях, жанрах и стилях в искусстве.</w:t>
            </w:r>
          </w:p>
          <w:p w14:paraId="1413CC9E" w14:textId="77777777" w:rsidR="00160BD6" w:rsidRPr="001C7ED7" w:rsidRDefault="00160BD6" w:rsidP="00DB20A9">
            <w:pPr>
              <w:rPr>
                <w:bCs/>
              </w:rPr>
            </w:pPr>
            <w:r w:rsidRPr="001C7ED7">
              <w:rPr>
                <w:bCs/>
              </w:rPr>
              <w:t>– Создавать финальный звуковой ряд сценического произведения из имеющихся звуковых компонент</w:t>
            </w:r>
          </w:p>
          <w:p w14:paraId="569D838B" w14:textId="77777777" w:rsidR="00160BD6" w:rsidRPr="001C7ED7" w:rsidRDefault="00160BD6" w:rsidP="00DB20A9">
            <w:pPr>
              <w:rPr>
                <w:bCs/>
              </w:rPr>
            </w:pPr>
          </w:p>
          <w:p w14:paraId="73CC4389" w14:textId="77777777" w:rsidR="00160BD6" w:rsidRPr="001C7ED7" w:rsidRDefault="00160BD6" w:rsidP="00DB20A9">
            <w:pPr>
              <w:rPr>
                <w:bCs/>
              </w:rPr>
            </w:pPr>
            <w:r w:rsidRPr="001C7ED7">
              <w:rPr>
                <w:bCs/>
              </w:rPr>
              <w:t>Владеть:</w:t>
            </w:r>
          </w:p>
          <w:p w14:paraId="7E47C904" w14:textId="77777777" w:rsidR="00160BD6" w:rsidRPr="001C7ED7" w:rsidRDefault="00160BD6" w:rsidP="00DB20A9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14:paraId="22F78E2C" w14:textId="77777777" w:rsidR="00160BD6" w:rsidRPr="001C7ED7" w:rsidRDefault="00160BD6" w:rsidP="00DB20A9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14:paraId="0E16013C" w14:textId="77777777" w:rsidR="00160BD6" w:rsidRPr="001C7ED7" w:rsidRDefault="00160BD6" w:rsidP="00DB20A9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контроля качества звукового ряда сценического произведения</w:t>
            </w:r>
          </w:p>
          <w:p w14:paraId="7D3A06B4" w14:textId="77777777" w:rsidR="00160BD6" w:rsidRPr="001C7ED7" w:rsidRDefault="00160BD6" w:rsidP="00DB20A9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оценки качества звукового ряда сценического произведения</w:t>
            </w:r>
          </w:p>
        </w:tc>
      </w:tr>
    </w:tbl>
    <w:p w14:paraId="0F002614" w14:textId="77777777" w:rsidR="00F11837" w:rsidRDefault="00F11837" w:rsidP="00AF7F83">
      <w:pPr>
        <w:spacing w:after="120" w:line="276" w:lineRule="auto"/>
        <w:ind w:firstLine="709"/>
        <w:jc w:val="both"/>
        <w:rPr>
          <w:szCs w:val="28"/>
        </w:rPr>
      </w:pPr>
    </w:p>
    <w:p w14:paraId="13C17821" w14:textId="77777777" w:rsidR="00F11837" w:rsidRDefault="00F11837" w:rsidP="00F11837">
      <w:pPr>
        <w:tabs>
          <w:tab w:val="left" w:pos="0"/>
        </w:tabs>
        <w:spacing w:line="276" w:lineRule="auto"/>
        <w:ind w:firstLine="709"/>
        <w:jc w:val="both"/>
      </w:pPr>
    </w:p>
    <w:p w14:paraId="002A3992" w14:textId="77777777" w:rsidR="00F11837" w:rsidRDefault="00F11837" w:rsidP="00F11837">
      <w:pPr>
        <w:pStyle w:val="ad"/>
        <w:keepNext/>
        <w:keepLines/>
        <w:numPr>
          <w:ilvl w:val="0"/>
          <w:numId w:val="18"/>
        </w:numPr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bookmarkStart w:id="2" w:name="_Toc14355450"/>
      <w:bookmarkEnd w:id="2"/>
      <w:r w:rsidRPr="0017100E">
        <w:rPr>
          <w:rFonts w:eastAsia="Arial Unicode MS"/>
          <w:b/>
          <w:caps/>
        </w:rPr>
        <w:t>Структура и содержание дисциплины</w:t>
      </w:r>
    </w:p>
    <w:p w14:paraId="6EEF56A0" w14:textId="77777777" w:rsidR="00F11837" w:rsidRDefault="00F11837" w:rsidP="00F11837">
      <w:pPr>
        <w:pStyle w:val="ad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</w:p>
    <w:p w14:paraId="6EDB27FE" w14:textId="77777777" w:rsidR="00F11837" w:rsidRPr="0017100E" w:rsidRDefault="00F11837" w:rsidP="00F11837">
      <w:pPr>
        <w:pStyle w:val="ad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4.1 </w:t>
      </w:r>
      <w:r>
        <w:rPr>
          <w:b/>
          <w:i/>
        </w:rPr>
        <w:t>Объем дисциплины</w:t>
      </w:r>
    </w:p>
    <w:p w14:paraId="689A2AD7" w14:textId="77777777" w:rsidR="00F11837" w:rsidRDefault="00F11837" w:rsidP="00F11837">
      <w:pPr>
        <w:spacing w:line="216" w:lineRule="auto"/>
        <w:ind w:left="720"/>
      </w:pPr>
    </w:p>
    <w:p w14:paraId="7D6A65C6" w14:textId="5666F46D" w:rsidR="00F11837" w:rsidRDefault="00F11837" w:rsidP="00F11837">
      <w:pPr>
        <w:ind w:firstLine="708"/>
        <w:jc w:val="both"/>
      </w:pPr>
      <w:r w:rsidRPr="00CF1BE9">
        <w:t>Объем (</w:t>
      </w:r>
      <w:r>
        <w:t xml:space="preserve">общая трудоемкость) дисциплины </w:t>
      </w:r>
      <w:r w:rsidR="00DB20A9">
        <w:t xml:space="preserve">на очном отделении составляет 9 </w:t>
      </w:r>
      <w:proofErr w:type="spellStart"/>
      <w:r w:rsidR="00DB20A9">
        <w:t>зе</w:t>
      </w:r>
      <w:proofErr w:type="spellEnd"/>
      <w:r w:rsidR="00DB20A9">
        <w:t>, 324</w:t>
      </w:r>
      <w:r w:rsidRPr="00CF1BE9">
        <w:t xml:space="preserve"> </w:t>
      </w:r>
      <w:r>
        <w:t>ак</w:t>
      </w:r>
      <w:r w:rsidR="00DB20A9">
        <w:t>ад. часов, из них контактных 136</w:t>
      </w:r>
      <w:r w:rsidRPr="00CF1BE9">
        <w:t xml:space="preserve"> </w:t>
      </w:r>
      <w:proofErr w:type="spellStart"/>
      <w:r w:rsidRPr="00CF1BE9">
        <w:t>акад.ч</w:t>
      </w:r>
      <w:proofErr w:type="spellEnd"/>
      <w:r w:rsidRPr="00CF1BE9">
        <w:t xml:space="preserve">., СРС </w:t>
      </w:r>
      <w:r w:rsidR="00E96122">
        <w:t>107</w:t>
      </w:r>
      <w:r>
        <w:t xml:space="preserve"> </w:t>
      </w:r>
      <w:proofErr w:type="spellStart"/>
      <w:r w:rsidRPr="00CF1BE9">
        <w:t>акад.ч</w:t>
      </w:r>
      <w:proofErr w:type="spellEnd"/>
      <w:r w:rsidRPr="00CF1BE9">
        <w:t xml:space="preserve">., форма контроля – в </w:t>
      </w:r>
      <w:r>
        <w:t>1,3</w:t>
      </w:r>
      <w:r w:rsidRPr="00CF1BE9">
        <w:t xml:space="preserve"> сем</w:t>
      </w:r>
      <w:proofErr w:type="gramStart"/>
      <w:r w:rsidR="00DB20A9">
        <w:t>.</w:t>
      </w:r>
      <w:proofErr w:type="gramEnd"/>
      <w:r w:rsidR="00DB20A9">
        <w:t xml:space="preserve"> </w:t>
      </w:r>
      <w:proofErr w:type="gramStart"/>
      <w:r w:rsidR="00DB20A9">
        <w:t>з</w:t>
      </w:r>
      <w:proofErr w:type="gramEnd"/>
      <w:r w:rsidR="00DB20A9">
        <w:t>ачет, во 2,</w:t>
      </w:r>
      <w:r>
        <w:t>4</w:t>
      </w:r>
      <w:r w:rsidRPr="00CF1BE9">
        <w:t xml:space="preserve"> сем. экзамен</w:t>
      </w:r>
      <w:r w:rsidR="00DB20A9">
        <w:t>, 27</w:t>
      </w:r>
      <w:r>
        <w:t xml:space="preserve"> ч</w:t>
      </w:r>
      <w:r w:rsidRPr="00CF1BE9">
        <w:t>.</w:t>
      </w:r>
    </w:p>
    <w:p w14:paraId="75CF5DCE" w14:textId="77777777" w:rsidR="00F11837" w:rsidRDefault="00F11837" w:rsidP="00F11837">
      <w:pPr>
        <w:ind w:firstLine="708"/>
        <w:jc w:val="both"/>
      </w:pPr>
    </w:p>
    <w:p w14:paraId="2F4E91DC" w14:textId="094CE1F5" w:rsidR="00F11837" w:rsidRDefault="00F11837" w:rsidP="00F11837">
      <w:pPr>
        <w:ind w:firstLine="708"/>
        <w:jc w:val="both"/>
      </w:pPr>
      <w:r w:rsidRPr="00CF1BE9">
        <w:t>Объем (</w:t>
      </w:r>
      <w:r>
        <w:t>общая трудоемкость) дисциплины на</w:t>
      </w:r>
      <w:r w:rsidR="00DB20A9">
        <w:t xml:space="preserve"> заочном отделении составляет 9 </w:t>
      </w:r>
      <w:proofErr w:type="spellStart"/>
      <w:r w:rsidR="00DB20A9">
        <w:t>зе</w:t>
      </w:r>
      <w:proofErr w:type="spellEnd"/>
      <w:r w:rsidR="00DB20A9">
        <w:t>, 324</w:t>
      </w:r>
      <w:r w:rsidRPr="00CF1BE9">
        <w:t xml:space="preserve"> </w:t>
      </w:r>
      <w:r>
        <w:t>а</w:t>
      </w:r>
      <w:r w:rsidR="00DB20A9">
        <w:t>кад. часов, из них контактных 24</w:t>
      </w:r>
      <w:r w:rsidRPr="00CF1BE9">
        <w:t xml:space="preserve"> </w:t>
      </w:r>
      <w:proofErr w:type="spellStart"/>
      <w:r w:rsidRPr="00CF1BE9">
        <w:t>акад.ч</w:t>
      </w:r>
      <w:proofErr w:type="spellEnd"/>
      <w:r w:rsidRPr="00CF1BE9">
        <w:t xml:space="preserve">., СРС </w:t>
      </w:r>
      <w:r w:rsidR="00D17867">
        <w:t>246</w:t>
      </w:r>
      <w:r>
        <w:t xml:space="preserve"> </w:t>
      </w:r>
      <w:proofErr w:type="spellStart"/>
      <w:r w:rsidRPr="00CF1BE9">
        <w:t>акад.ч</w:t>
      </w:r>
      <w:proofErr w:type="spellEnd"/>
      <w:r w:rsidRPr="00CF1BE9">
        <w:t xml:space="preserve">., форма контроля – в </w:t>
      </w:r>
      <w:r>
        <w:t>3</w:t>
      </w:r>
      <w:r w:rsidRPr="00CF1BE9">
        <w:t xml:space="preserve"> сем</w:t>
      </w:r>
      <w:proofErr w:type="gramStart"/>
      <w:r w:rsidR="00DB20A9">
        <w:t>.</w:t>
      </w:r>
      <w:proofErr w:type="gramEnd"/>
      <w:r w:rsidR="00DB20A9">
        <w:t xml:space="preserve"> </w:t>
      </w:r>
      <w:proofErr w:type="gramStart"/>
      <w:r w:rsidR="00DB20A9">
        <w:t>з</w:t>
      </w:r>
      <w:proofErr w:type="gramEnd"/>
      <w:r w:rsidR="00DB20A9">
        <w:t>ачет, во</w:t>
      </w:r>
      <w:r>
        <w:t xml:space="preserve"> 4</w:t>
      </w:r>
      <w:r w:rsidRPr="00CF1BE9">
        <w:t xml:space="preserve"> сем. экзамен</w:t>
      </w:r>
      <w:r w:rsidR="00DB20A9">
        <w:t>, 13</w:t>
      </w:r>
      <w:r>
        <w:t xml:space="preserve"> ч</w:t>
      </w:r>
      <w:r w:rsidRPr="00CF1BE9">
        <w:t>.</w:t>
      </w:r>
    </w:p>
    <w:p w14:paraId="743E7FA8" w14:textId="77777777" w:rsidR="00F11837" w:rsidRDefault="00F11837" w:rsidP="00F11837">
      <w:pPr>
        <w:ind w:firstLine="708"/>
        <w:jc w:val="both"/>
      </w:pPr>
    </w:p>
    <w:p w14:paraId="1CB44EF6" w14:textId="77777777" w:rsidR="00AF7F83" w:rsidRPr="00F11837" w:rsidRDefault="00F11837" w:rsidP="00F11837">
      <w:pPr>
        <w:pStyle w:val="ad"/>
        <w:numPr>
          <w:ilvl w:val="1"/>
          <w:numId w:val="18"/>
        </w:numPr>
        <w:jc w:val="both"/>
        <w:rPr>
          <w:i/>
        </w:rPr>
      </w:pPr>
      <w:r w:rsidRPr="00FA04B2">
        <w:rPr>
          <w:b/>
          <w:i/>
        </w:rPr>
        <w:t>Структура дисциплины</w:t>
      </w:r>
      <w:r w:rsidRPr="00FA04B2">
        <w:rPr>
          <w:i/>
        </w:rPr>
        <w:t>.</w:t>
      </w:r>
    </w:p>
    <w:p w14:paraId="4C4601D1" w14:textId="77777777" w:rsidR="00AF7F83" w:rsidRDefault="00AF7F83" w:rsidP="00AF7F83">
      <w:pPr>
        <w:jc w:val="both"/>
        <w:rPr>
          <w:lang w:eastAsia="zh-CN"/>
        </w:rPr>
      </w:pPr>
    </w:p>
    <w:p w14:paraId="34C08F96" w14:textId="77777777" w:rsidR="00AF7F83" w:rsidRPr="00F11837" w:rsidRDefault="00AF7F83" w:rsidP="00F11837">
      <w:pPr>
        <w:ind w:left="709"/>
        <w:jc w:val="right"/>
        <w:rPr>
          <w:i/>
          <w:lang w:eastAsia="zh-CN"/>
        </w:rPr>
      </w:pPr>
      <w:r w:rsidRPr="00A62D47">
        <w:rPr>
          <w:lang w:eastAsia="zh-CN"/>
        </w:rPr>
        <w:t xml:space="preserve">Форма обучения </w:t>
      </w:r>
      <w:r w:rsidRPr="00CF499E">
        <w:rPr>
          <w:i/>
          <w:lang w:eastAsia="zh-CN"/>
        </w:rPr>
        <w:t xml:space="preserve">очная  </w:t>
      </w:r>
    </w:p>
    <w:tbl>
      <w:tblPr>
        <w:tblW w:w="10201" w:type="dxa"/>
        <w:jc w:val="center"/>
        <w:tblLayout w:type="fixed"/>
        <w:tblLook w:val="0000" w:firstRow="0" w:lastRow="0" w:firstColumn="0" w:lastColumn="0" w:noHBand="0" w:noVBand="0"/>
      </w:tblPr>
      <w:tblGrid>
        <w:gridCol w:w="661"/>
        <w:gridCol w:w="2595"/>
        <w:gridCol w:w="706"/>
        <w:gridCol w:w="841"/>
        <w:gridCol w:w="812"/>
        <w:gridCol w:w="709"/>
        <w:gridCol w:w="733"/>
        <w:gridCol w:w="571"/>
        <w:gridCol w:w="706"/>
        <w:gridCol w:w="1867"/>
      </w:tblGrid>
      <w:tr w:rsidR="00AF7F83" w14:paraId="60496E8C" w14:textId="77777777" w:rsidTr="00AF7F83">
        <w:trPr>
          <w:trHeight w:val="1560"/>
          <w:jc w:val="center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512D1B" w14:textId="77777777" w:rsidR="00AF7F83" w:rsidRPr="007D074E" w:rsidRDefault="00AF7F83" w:rsidP="00AF7F83">
            <w:pPr>
              <w:tabs>
                <w:tab w:val="left" w:pos="708"/>
              </w:tabs>
              <w:jc w:val="center"/>
            </w:pPr>
            <w:r w:rsidRPr="007D074E">
              <w:lastRenderedPageBreak/>
              <w:t>№</w:t>
            </w:r>
          </w:p>
          <w:p w14:paraId="773C46D0" w14:textId="77777777" w:rsidR="00AF7F83" w:rsidRPr="007D074E" w:rsidRDefault="00AF7F83" w:rsidP="00AF7F83">
            <w:pPr>
              <w:tabs>
                <w:tab w:val="left" w:pos="708"/>
              </w:tabs>
              <w:jc w:val="center"/>
            </w:pPr>
            <w:proofErr w:type="gramStart"/>
            <w:r w:rsidRPr="007D074E">
              <w:t>п</w:t>
            </w:r>
            <w:proofErr w:type="gramEnd"/>
            <w:r w:rsidRPr="007D074E">
              <w:t>/п</w:t>
            </w:r>
          </w:p>
        </w:tc>
        <w:tc>
          <w:tcPr>
            <w:tcW w:w="25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7589E1" w14:textId="77777777" w:rsidR="00AF7F83" w:rsidRPr="007D074E" w:rsidRDefault="00AF7F83" w:rsidP="00AF7F83">
            <w:pPr>
              <w:tabs>
                <w:tab w:val="left" w:pos="708"/>
              </w:tabs>
              <w:spacing w:before="660" w:after="660"/>
              <w:jc w:val="center"/>
            </w:pPr>
            <w:r w:rsidRPr="007D074E">
              <w:t>Раздел</w:t>
            </w:r>
            <w:r w:rsidRPr="007D074E">
              <w:br/>
              <w:t>дисциплины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5E37615E" w14:textId="77777777" w:rsidR="00AF7F83" w:rsidRPr="007D074E" w:rsidRDefault="00AF7F83" w:rsidP="00AF7F83">
            <w:pPr>
              <w:tabs>
                <w:tab w:val="left" w:pos="708"/>
              </w:tabs>
              <w:ind w:left="113" w:right="113"/>
              <w:jc w:val="center"/>
            </w:pPr>
            <w:r w:rsidRPr="007D074E">
              <w:t>Семестр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0D9F2AD1" w14:textId="77777777" w:rsidR="00AF7F83" w:rsidRPr="007D074E" w:rsidRDefault="00AF7F83" w:rsidP="00AF7F83">
            <w:pPr>
              <w:tabs>
                <w:tab w:val="left" w:pos="708"/>
              </w:tabs>
              <w:ind w:left="113" w:right="113"/>
              <w:jc w:val="center"/>
            </w:pPr>
            <w:r w:rsidRPr="007D074E">
              <w:t>Неделя семестра</w:t>
            </w:r>
          </w:p>
        </w:tc>
        <w:tc>
          <w:tcPr>
            <w:tcW w:w="3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A5B55" w14:textId="77777777" w:rsidR="00AF7F83" w:rsidRPr="007D074E" w:rsidRDefault="00AF7F83" w:rsidP="00AF7F83">
            <w:pPr>
              <w:tabs>
                <w:tab w:val="left" w:pos="708"/>
              </w:tabs>
              <w:jc w:val="center"/>
            </w:pPr>
            <w:r w:rsidRPr="007D074E">
              <w:t>Виды учебной работы, включая самостоятельную работу студентов</w:t>
            </w:r>
            <w:r w:rsidRPr="007D074E">
              <w:br/>
              <w:t>и трудоемкость (в часах)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CEA9B1" w14:textId="77777777" w:rsidR="00AF7F83" w:rsidRPr="007D074E" w:rsidRDefault="00AF7F83" w:rsidP="00AF7F83">
            <w:pPr>
              <w:tabs>
                <w:tab w:val="left" w:pos="708"/>
              </w:tabs>
              <w:jc w:val="center"/>
              <w:rPr>
                <w:lang w:eastAsia="zh-CN"/>
              </w:rPr>
            </w:pPr>
            <w:r w:rsidRPr="007D074E">
              <w:rPr>
                <w:bCs/>
                <w:lang w:eastAsia="zh-CN"/>
              </w:rPr>
              <w:t xml:space="preserve">Формы текущего контроля успеваемости </w:t>
            </w:r>
            <w:r w:rsidRPr="007D074E">
              <w:rPr>
                <w:bCs/>
                <w:i/>
                <w:lang w:eastAsia="zh-CN"/>
              </w:rPr>
              <w:t>(по неделям семестра)</w:t>
            </w:r>
          </w:p>
          <w:p w14:paraId="0650AEAA" w14:textId="77777777" w:rsidR="00AF7F83" w:rsidRPr="007D074E" w:rsidRDefault="00AF7F83" w:rsidP="00AF7F83">
            <w:pPr>
              <w:tabs>
                <w:tab w:val="left" w:pos="708"/>
              </w:tabs>
              <w:jc w:val="center"/>
              <w:rPr>
                <w:i/>
                <w:iCs/>
              </w:rPr>
            </w:pPr>
            <w:r w:rsidRPr="007D074E">
              <w:rPr>
                <w:bCs/>
                <w:lang w:eastAsia="zh-CN"/>
              </w:rPr>
              <w:t xml:space="preserve">Форма промежуточной аттестации </w:t>
            </w:r>
            <w:r w:rsidRPr="007D074E">
              <w:rPr>
                <w:bCs/>
                <w:i/>
                <w:lang w:eastAsia="zh-CN"/>
              </w:rPr>
              <w:t>(по семестрам)</w:t>
            </w:r>
          </w:p>
        </w:tc>
      </w:tr>
      <w:tr w:rsidR="00AF7F83" w14:paraId="74A895ED" w14:textId="77777777" w:rsidTr="00AF7F83">
        <w:tblPrEx>
          <w:tblCellSpacing w:w="-5" w:type="nil"/>
        </w:tblPrEx>
        <w:trPr>
          <w:trHeight w:val="285"/>
          <w:tblCellSpacing w:w="-5" w:type="nil"/>
          <w:jc w:val="center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22D2F0" w14:textId="77777777" w:rsidR="00AF7F83" w:rsidRPr="007D074E" w:rsidRDefault="00AF7F83" w:rsidP="00AF7F83">
            <w:pPr>
              <w:widowControl w:val="0"/>
              <w:rPr>
                <w:b/>
                <w:bCs/>
              </w:rPr>
            </w:pPr>
          </w:p>
        </w:tc>
        <w:tc>
          <w:tcPr>
            <w:tcW w:w="25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033879" w14:textId="77777777" w:rsidR="00AF7F83" w:rsidRPr="007D074E" w:rsidRDefault="00AF7F83" w:rsidP="00AF7F83">
            <w:pPr>
              <w:widowControl w:val="0"/>
              <w:rPr>
                <w:b/>
                <w:bCs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199A5A64" w14:textId="77777777" w:rsidR="00AF7F83" w:rsidRPr="007D074E" w:rsidRDefault="00AF7F83" w:rsidP="00AF7F83">
            <w:pPr>
              <w:widowControl w:val="0"/>
              <w:rPr>
                <w:b/>
                <w:bCs/>
              </w:rPr>
            </w:pPr>
          </w:p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518A7F66" w14:textId="77777777" w:rsidR="00AF7F83" w:rsidRPr="007D074E" w:rsidRDefault="00AF7F83" w:rsidP="00AF7F83">
            <w:pPr>
              <w:widowControl w:val="0"/>
              <w:rPr>
                <w:b/>
                <w:bCs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65A6C" w14:textId="77777777" w:rsidR="00AF7F83" w:rsidRPr="007D074E" w:rsidRDefault="00F11837" w:rsidP="00AF7F83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Лекции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7D06E" w14:textId="77777777" w:rsidR="00AF7F83" w:rsidRPr="007D074E" w:rsidRDefault="00F11837" w:rsidP="00AF7F83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Семинары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3D4B7" w14:textId="77777777" w:rsidR="00AF7F83" w:rsidRPr="007D074E" w:rsidRDefault="00F11837" w:rsidP="00AF7F83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ИКР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458A2" w14:textId="77777777" w:rsidR="00AF7F83" w:rsidRPr="007D074E" w:rsidRDefault="00AF7F83" w:rsidP="00AF7F83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7D074E">
              <w:rPr>
                <w:lang w:eastAsia="zh-CN"/>
              </w:rPr>
              <w:t>ИЗ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904C2" w14:textId="77777777" w:rsidR="00AF7F83" w:rsidRPr="007D074E" w:rsidRDefault="00AF7F83" w:rsidP="00AF7F83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7D074E">
              <w:rPr>
                <w:lang w:eastAsia="zh-CN"/>
              </w:rPr>
              <w:t>СРС</w:t>
            </w:r>
          </w:p>
        </w:tc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8725F" w14:textId="77777777" w:rsidR="00AF7F83" w:rsidRPr="007D074E" w:rsidRDefault="00AF7F83" w:rsidP="00AF7F83">
            <w:pPr>
              <w:tabs>
                <w:tab w:val="left" w:pos="708"/>
              </w:tabs>
              <w:jc w:val="center"/>
            </w:pPr>
          </w:p>
        </w:tc>
      </w:tr>
      <w:tr w:rsidR="00AF7F83" w14:paraId="5AA07B84" w14:textId="77777777" w:rsidTr="00AF7F83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CA933" w14:textId="77777777" w:rsidR="00AF7F83" w:rsidRDefault="00AA43E1" w:rsidP="00AA43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3C5FE" w14:textId="6B85E1B6" w:rsidR="00AA43E1" w:rsidRPr="00160BD6" w:rsidRDefault="00AA43E1" w:rsidP="00AA43E1">
            <w:pPr>
              <w:snapToGrid w:val="0"/>
              <w:spacing w:line="100" w:lineRule="atLeast"/>
              <w:jc w:val="both"/>
              <w:rPr>
                <w:bCs/>
              </w:rPr>
            </w:pPr>
            <w:r w:rsidRPr="00160BD6">
              <w:rPr>
                <w:bCs/>
              </w:rPr>
              <w:t xml:space="preserve">Раздел 1. Основы </w:t>
            </w:r>
            <w:r w:rsidR="00160BD6" w:rsidRPr="00160BD6">
              <w:rPr>
                <w:bCs/>
              </w:rPr>
              <w:t>истории музыки</w:t>
            </w:r>
          </w:p>
          <w:p w14:paraId="680F9184" w14:textId="77777777" w:rsidR="00AF7F83" w:rsidRDefault="00AF7F83" w:rsidP="00AF7F83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E698B" w14:textId="77777777" w:rsidR="00AF7F83" w:rsidRDefault="002D1C9F" w:rsidP="00AF7F83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11837">
              <w:rPr>
                <w:sz w:val="28"/>
                <w:szCs w:val="28"/>
              </w:rPr>
              <w:t>, 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3C540" w14:textId="77777777" w:rsidR="00AF7F83" w:rsidRDefault="002D1C9F" w:rsidP="00AF7F83">
            <w:pPr>
              <w:tabs>
                <w:tab w:val="left" w:pos="708"/>
              </w:tabs>
              <w:jc w:val="both"/>
            </w:pPr>
            <w:r>
              <w:t>1-17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2F43A" w14:textId="77777777" w:rsidR="00AF7F83" w:rsidRDefault="00F11837" w:rsidP="00AF7F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035F4" w14:textId="77777777" w:rsidR="00AF7F83" w:rsidRDefault="00F11837" w:rsidP="00AF7F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2A629" w14:textId="77777777" w:rsidR="00AF7F83" w:rsidRDefault="00AF7F83" w:rsidP="00AF7F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D488A" w14:textId="77777777" w:rsidR="00AF7F83" w:rsidRDefault="00AF7F83" w:rsidP="00AF7F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4A137" w14:textId="19E1F543" w:rsidR="00AF7F83" w:rsidRDefault="00E96122" w:rsidP="00AF7F83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096E9B" w14:textId="77777777" w:rsidR="00F11837" w:rsidRDefault="00F11837" w:rsidP="00F11837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14:paraId="5CE50FEA" w14:textId="77777777" w:rsidR="00AF7F83" w:rsidRDefault="00F11837" w:rsidP="00F11837">
            <w:pPr>
              <w:tabs>
                <w:tab w:val="left" w:pos="708"/>
              </w:tabs>
              <w:snapToGrid w:val="0"/>
              <w:jc w:val="both"/>
            </w:pPr>
            <w:r>
              <w:rPr>
                <w:i/>
              </w:rPr>
              <w:t>Промежуточная аттестация – зачет, экзамен 27 ч.</w:t>
            </w:r>
          </w:p>
        </w:tc>
      </w:tr>
      <w:tr w:rsidR="00AF7F83" w14:paraId="348D3521" w14:textId="77777777" w:rsidTr="00AF7F83">
        <w:tblPrEx>
          <w:tblCellSpacing w:w="-5" w:type="nil"/>
        </w:tblPrEx>
        <w:trPr>
          <w:trHeight w:val="530"/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9AF6C4A" w14:textId="77777777" w:rsidR="00AF7F83" w:rsidRDefault="00AA43E1" w:rsidP="00AA43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A3DF5" w14:textId="77777777" w:rsidR="00AF7F83" w:rsidRDefault="00AA43E1" w:rsidP="00AF7F83">
            <w:pPr>
              <w:tabs>
                <w:tab w:val="left" w:pos="708"/>
              </w:tabs>
            </w:pPr>
            <w:r w:rsidRPr="00AA43E1">
              <w:t>Раздел 2. Теоретические аспекты  музыкознания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7A923" w14:textId="77777777" w:rsidR="00AF7F83" w:rsidRDefault="00F11837" w:rsidP="00AF7F83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3, 4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061FA" w14:textId="77777777" w:rsidR="00AF7F83" w:rsidRDefault="002D1C9F" w:rsidP="00AF7F83">
            <w:pPr>
              <w:tabs>
                <w:tab w:val="left" w:pos="708"/>
              </w:tabs>
              <w:jc w:val="both"/>
            </w:pPr>
            <w:r>
              <w:t>1-17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BB1D9" w14:textId="1382F806" w:rsidR="00AF7F83" w:rsidRDefault="00DB20A9" w:rsidP="00AF7F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2BF9A" w14:textId="77777777" w:rsidR="00AF7F83" w:rsidRDefault="002A45E7" w:rsidP="00AF7F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D54C2" w14:textId="77777777" w:rsidR="00AF7F83" w:rsidRDefault="00AF7F83" w:rsidP="00AF7F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959D6" w14:textId="77777777" w:rsidR="00AF7F83" w:rsidRDefault="00AF7F83" w:rsidP="00AF7F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84BE5" w14:textId="4CDF8A20" w:rsidR="00AF7F83" w:rsidRDefault="00E96122" w:rsidP="00AF7F83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C47246" w14:textId="77777777" w:rsidR="00F11837" w:rsidRDefault="00F11837" w:rsidP="00F11837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14:paraId="5760B85A" w14:textId="77777777" w:rsidR="00AF7F83" w:rsidRDefault="00F11837" w:rsidP="00F11837">
            <w:pPr>
              <w:tabs>
                <w:tab w:val="left" w:pos="708"/>
              </w:tabs>
              <w:snapToGrid w:val="0"/>
              <w:jc w:val="both"/>
            </w:pPr>
            <w:r>
              <w:rPr>
                <w:i/>
              </w:rPr>
              <w:t>Промежуточная аттестация – зачет</w:t>
            </w:r>
            <w:r>
              <w:t>, экзамен 27 ч.</w:t>
            </w:r>
          </w:p>
        </w:tc>
      </w:tr>
      <w:tr w:rsidR="00AF7F83" w14:paraId="237AF371" w14:textId="77777777" w:rsidTr="00AF7F83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C0410" w14:textId="77777777" w:rsidR="00AF7F83" w:rsidRDefault="00AF7F83" w:rsidP="00AF7F8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4A1D2" w14:textId="2271B7BA" w:rsidR="00AF7F83" w:rsidRDefault="00DB20A9" w:rsidP="00AF7F8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Итог: 324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0BE1F" w14:textId="77777777" w:rsidR="00AF7F83" w:rsidRDefault="00AF7F83" w:rsidP="00AF7F83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A7405" w14:textId="77777777" w:rsidR="00AF7F83" w:rsidRDefault="00AF7F83" w:rsidP="00AF7F83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1A59A" w14:textId="47E9CE1E" w:rsidR="00AF7F83" w:rsidRDefault="00DB20A9" w:rsidP="00AF7F8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AF138" w14:textId="5F8515BE" w:rsidR="00AF7F83" w:rsidRDefault="00DB20A9" w:rsidP="002D1C9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4B6F4" w14:textId="77777777" w:rsidR="00AF7F83" w:rsidRDefault="00AF7F83" w:rsidP="002D1C9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B7EAA" w14:textId="77777777" w:rsidR="00AF7F83" w:rsidRDefault="00AF7F83" w:rsidP="00AF7F8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7194C" w14:textId="092CE5FB" w:rsidR="00AF7F83" w:rsidRDefault="00E96122" w:rsidP="00AF7F83">
            <w:pPr>
              <w:tabs>
                <w:tab w:val="left" w:pos="708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107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254C5" w14:textId="4AAB82E5" w:rsidR="00AF7F83" w:rsidRDefault="00DB20A9" w:rsidP="00DB20A9">
            <w:pPr>
              <w:tabs>
                <w:tab w:val="left" w:pos="70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</w:tr>
    </w:tbl>
    <w:p w14:paraId="4CAC4601" w14:textId="77777777" w:rsidR="00AF7F83" w:rsidRDefault="00AF7F83" w:rsidP="00DB20A9">
      <w:pPr>
        <w:rPr>
          <w:i/>
          <w:lang w:eastAsia="zh-CN"/>
        </w:rPr>
      </w:pPr>
    </w:p>
    <w:p w14:paraId="77E727C5" w14:textId="77777777" w:rsidR="00AF7F83" w:rsidRDefault="00AF7F83" w:rsidP="00DB20A9">
      <w:pPr>
        <w:rPr>
          <w:i/>
          <w:lang w:eastAsia="zh-CN"/>
        </w:rPr>
      </w:pPr>
    </w:p>
    <w:p w14:paraId="79EDA1A1" w14:textId="77777777" w:rsidR="00AF7F83" w:rsidRDefault="00AF7F83" w:rsidP="00AF7F83">
      <w:pPr>
        <w:ind w:left="709"/>
        <w:jc w:val="center"/>
        <w:rPr>
          <w:i/>
          <w:lang w:eastAsia="zh-CN"/>
        </w:rPr>
      </w:pPr>
      <w:r w:rsidRPr="00A62D47">
        <w:rPr>
          <w:lang w:eastAsia="zh-CN"/>
        </w:rPr>
        <w:t xml:space="preserve">Форма обучения </w:t>
      </w:r>
      <w:r>
        <w:rPr>
          <w:lang w:eastAsia="zh-CN"/>
        </w:rPr>
        <w:t>за</w:t>
      </w:r>
      <w:r w:rsidRPr="00CF499E">
        <w:rPr>
          <w:i/>
          <w:lang w:eastAsia="zh-CN"/>
        </w:rPr>
        <w:t xml:space="preserve">очная </w:t>
      </w:r>
    </w:p>
    <w:tbl>
      <w:tblPr>
        <w:tblW w:w="10201" w:type="dxa"/>
        <w:jc w:val="center"/>
        <w:tblLayout w:type="fixed"/>
        <w:tblLook w:val="0000" w:firstRow="0" w:lastRow="0" w:firstColumn="0" w:lastColumn="0" w:noHBand="0" w:noVBand="0"/>
      </w:tblPr>
      <w:tblGrid>
        <w:gridCol w:w="661"/>
        <w:gridCol w:w="2595"/>
        <w:gridCol w:w="706"/>
        <w:gridCol w:w="841"/>
        <w:gridCol w:w="812"/>
        <w:gridCol w:w="709"/>
        <w:gridCol w:w="733"/>
        <w:gridCol w:w="571"/>
        <w:gridCol w:w="706"/>
        <w:gridCol w:w="1867"/>
      </w:tblGrid>
      <w:tr w:rsidR="002A45E7" w14:paraId="7FEF77F5" w14:textId="77777777" w:rsidTr="00DB20A9">
        <w:trPr>
          <w:trHeight w:val="1560"/>
          <w:jc w:val="center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5EA170" w14:textId="77777777" w:rsidR="002A45E7" w:rsidRPr="007D074E" w:rsidRDefault="002A45E7" w:rsidP="00DB20A9">
            <w:pPr>
              <w:tabs>
                <w:tab w:val="left" w:pos="708"/>
              </w:tabs>
              <w:jc w:val="center"/>
            </w:pPr>
            <w:r w:rsidRPr="007D074E">
              <w:t>№</w:t>
            </w:r>
          </w:p>
          <w:p w14:paraId="45641A95" w14:textId="77777777" w:rsidR="002A45E7" w:rsidRPr="007D074E" w:rsidRDefault="002A45E7" w:rsidP="00DB20A9">
            <w:pPr>
              <w:tabs>
                <w:tab w:val="left" w:pos="708"/>
              </w:tabs>
              <w:jc w:val="center"/>
            </w:pPr>
            <w:proofErr w:type="gramStart"/>
            <w:r w:rsidRPr="007D074E">
              <w:t>п</w:t>
            </w:r>
            <w:proofErr w:type="gramEnd"/>
            <w:r w:rsidRPr="007D074E">
              <w:t>/п</w:t>
            </w:r>
          </w:p>
        </w:tc>
        <w:tc>
          <w:tcPr>
            <w:tcW w:w="25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5C9840" w14:textId="77777777" w:rsidR="002A45E7" w:rsidRPr="007D074E" w:rsidRDefault="002A45E7" w:rsidP="00DB20A9">
            <w:pPr>
              <w:tabs>
                <w:tab w:val="left" w:pos="708"/>
              </w:tabs>
              <w:spacing w:before="660" w:after="660"/>
              <w:jc w:val="center"/>
            </w:pPr>
            <w:r w:rsidRPr="007D074E">
              <w:t>Раздел</w:t>
            </w:r>
            <w:r w:rsidRPr="007D074E">
              <w:br/>
              <w:t>дисциплины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7749AC15" w14:textId="77777777" w:rsidR="002A45E7" w:rsidRPr="007D074E" w:rsidRDefault="002A45E7" w:rsidP="00DB20A9">
            <w:pPr>
              <w:tabs>
                <w:tab w:val="left" w:pos="708"/>
              </w:tabs>
              <w:ind w:left="113" w:right="113"/>
              <w:jc w:val="center"/>
            </w:pPr>
            <w:r w:rsidRPr="007D074E">
              <w:t>Семестр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605BA3DA" w14:textId="77777777" w:rsidR="002A45E7" w:rsidRPr="007D074E" w:rsidRDefault="002A45E7" w:rsidP="00DB20A9">
            <w:pPr>
              <w:tabs>
                <w:tab w:val="left" w:pos="708"/>
              </w:tabs>
              <w:ind w:left="113" w:right="113"/>
              <w:jc w:val="center"/>
            </w:pPr>
            <w:r w:rsidRPr="007D074E">
              <w:t>Неделя семестра</w:t>
            </w:r>
          </w:p>
        </w:tc>
        <w:tc>
          <w:tcPr>
            <w:tcW w:w="3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9D6B6" w14:textId="77777777" w:rsidR="002A45E7" w:rsidRPr="007D074E" w:rsidRDefault="002A45E7" w:rsidP="00DB20A9">
            <w:pPr>
              <w:tabs>
                <w:tab w:val="left" w:pos="708"/>
              </w:tabs>
              <w:jc w:val="center"/>
            </w:pPr>
            <w:r w:rsidRPr="007D074E">
              <w:t>Виды учебной работы, включая самостоятельную работу студентов</w:t>
            </w:r>
            <w:r w:rsidRPr="007D074E">
              <w:br/>
              <w:t>и трудоемкость (в часах)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9EC8E7" w14:textId="77777777" w:rsidR="002A45E7" w:rsidRPr="007D074E" w:rsidRDefault="002A45E7" w:rsidP="00DB20A9">
            <w:pPr>
              <w:tabs>
                <w:tab w:val="left" w:pos="708"/>
              </w:tabs>
              <w:jc w:val="center"/>
              <w:rPr>
                <w:lang w:eastAsia="zh-CN"/>
              </w:rPr>
            </w:pPr>
            <w:r w:rsidRPr="007D074E">
              <w:rPr>
                <w:bCs/>
                <w:lang w:eastAsia="zh-CN"/>
              </w:rPr>
              <w:t xml:space="preserve">Формы текущего контроля успеваемости </w:t>
            </w:r>
            <w:r w:rsidRPr="007D074E">
              <w:rPr>
                <w:bCs/>
                <w:i/>
                <w:lang w:eastAsia="zh-CN"/>
              </w:rPr>
              <w:t>(по неделям семестра)</w:t>
            </w:r>
          </w:p>
          <w:p w14:paraId="628E1604" w14:textId="77777777" w:rsidR="002A45E7" w:rsidRPr="007D074E" w:rsidRDefault="002A45E7" w:rsidP="00DB20A9">
            <w:pPr>
              <w:tabs>
                <w:tab w:val="left" w:pos="708"/>
              </w:tabs>
              <w:jc w:val="center"/>
              <w:rPr>
                <w:i/>
                <w:iCs/>
              </w:rPr>
            </w:pPr>
            <w:r w:rsidRPr="007D074E">
              <w:rPr>
                <w:bCs/>
                <w:lang w:eastAsia="zh-CN"/>
              </w:rPr>
              <w:t xml:space="preserve">Форма промежуточной аттестации </w:t>
            </w:r>
            <w:r w:rsidRPr="007D074E">
              <w:rPr>
                <w:bCs/>
                <w:i/>
                <w:lang w:eastAsia="zh-CN"/>
              </w:rPr>
              <w:t>(по семестрам)</w:t>
            </w:r>
          </w:p>
        </w:tc>
      </w:tr>
      <w:tr w:rsidR="002A45E7" w14:paraId="23EE68F7" w14:textId="77777777" w:rsidTr="00DB20A9">
        <w:tblPrEx>
          <w:tblCellSpacing w:w="-5" w:type="nil"/>
        </w:tblPrEx>
        <w:trPr>
          <w:trHeight w:val="285"/>
          <w:tblCellSpacing w:w="-5" w:type="nil"/>
          <w:jc w:val="center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D9F069" w14:textId="77777777" w:rsidR="002A45E7" w:rsidRPr="007D074E" w:rsidRDefault="002A45E7" w:rsidP="00DB20A9">
            <w:pPr>
              <w:widowControl w:val="0"/>
              <w:rPr>
                <w:b/>
                <w:bCs/>
              </w:rPr>
            </w:pPr>
          </w:p>
        </w:tc>
        <w:tc>
          <w:tcPr>
            <w:tcW w:w="25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E8B01A" w14:textId="77777777" w:rsidR="002A45E7" w:rsidRPr="007D074E" w:rsidRDefault="002A45E7" w:rsidP="00DB20A9">
            <w:pPr>
              <w:widowControl w:val="0"/>
              <w:rPr>
                <w:b/>
                <w:bCs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70B8CBFB" w14:textId="77777777" w:rsidR="002A45E7" w:rsidRPr="007D074E" w:rsidRDefault="002A45E7" w:rsidP="00DB20A9">
            <w:pPr>
              <w:widowControl w:val="0"/>
              <w:rPr>
                <w:b/>
                <w:bCs/>
              </w:rPr>
            </w:pPr>
          </w:p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7C7643A8" w14:textId="77777777" w:rsidR="002A45E7" w:rsidRPr="007D074E" w:rsidRDefault="002A45E7" w:rsidP="00DB20A9">
            <w:pPr>
              <w:widowControl w:val="0"/>
              <w:rPr>
                <w:b/>
                <w:bCs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E7E63" w14:textId="77777777" w:rsidR="002A45E7" w:rsidRPr="007D074E" w:rsidRDefault="002A45E7" w:rsidP="00DB20A9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Лекции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38DA2" w14:textId="77777777" w:rsidR="002A45E7" w:rsidRPr="007D074E" w:rsidRDefault="002A45E7" w:rsidP="00DB20A9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Семинары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D4862" w14:textId="77777777" w:rsidR="002A45E7" w:rsidRPr="007D074E" w:rsidRDefault="002A45E7" w:rsidP="00DB20A9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ИКР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EAAD9" w14:textId="77777777" w:rsidR="002A45E7" w:rsidRPr="007D074E" w:rsidRDefault="002A45E7" w:rsidP="00DB20A9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7D074E">
              <w:rPr>
                <w:lang w:eastAsia="zh-CN"/>
              </w:rPr>
              <w:t>ИЗ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D191B" w14:textId="77777777" w:rsidR="002A45E7" w:rsidRPr="007D074E" w:rsidRDefault="002A45E7" w:rsidP="00DB20A9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7D074E">
              <w:rPr>
                <w:lang w:eastAsia="zh-CN"/>
              </w:rPr>
              <w:t>СРС</w:t>
            </w:r>
          </w:p>
        </w:tc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8E539" w14:textId="77777777" w:rsidR="002A45E7" w:rsidRPr="007D074E" w:rsidRDefault="002A45E7" w:rsidP="00DB20A9">
            <w:pPr>
              <w:tabs>
                <w:tab w:val="left" w:pos="708"/>
              </w:tabs>
              <w:jc w:val="center"/>
            </w:pPr>
          </w:p>
        </w:tc>
      </w:tr>
      <w:tr w:rsidR="002A45E7" w14:paraId="2A420A2C" w14:textId="77777777" w:rsidTr="00DB20A9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D9A7C" w14:textId="77777777" w:rsidR="002A45E7" w:rsidRDefault="002A45E7" w:rsidP="00DB20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AA36D" w14:textId="77777777" w:rsidR="00160BD6" w:rsidRPr="00160BD6" w:rsidRDefault="00160BD6" w:rsidP="00160BD6">
            <w:pPr>
              <w:snapToGrid w:val="0"/>
              <w:spacing w:line="100" w:lineRule="atLeast"/>
              <w:jc w:val="both"/>
              <w:rPr>
                <w:bCs/>
              </w:rPr>
            </w:pPr>
            <w:r w:rsidRPr="00160BD6">
              <w:rPr>
                <w:bCs/>
              </w:rPr>
              <w:t>Раздел 1. Основы истории музыки</w:t>
            </w:r>
          </w:p>
          <w:p w14:paraId="16B11EB1" w14:textId="77777777" w:rsidR="002A45E7" w:rsidRDefault="002A45E7" w:rsidP="00DB20A9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32972" w14:textId="7F964754" w:rsidR="002A45E7" w:rsidRDefault="002A45E7" w:rsidP="00DB20A9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9B648" w14:textId="77777777" w:rsidR="002A45E7" w:rsidRDefault="002A45E7" w:rsidP="00DB20A9">
            <w:pPr>
              <w:tabs>
                <w:tab w:val="left" w:pos="708"/>
              </w:tabs>
              <w:jc w:val="both"/>
            </w:pPr>
            <w:r>
              <w:t>1-17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2C704" w14:textId="28E44924" w:rsidR="002A45E7" w:rsidRDefault="00A44994" w:rsidP="00A449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9BCA5" w14:textId="41F32BCE" w:rsidR="002A45E7" w:rsidRDefault="002A45E7" w:rsidP="00A44994">
            <w:pPr>
              <w:rPr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6D7C4" w14:textId="77777777" w:rsidR="002A45E7" w:rsidRDefault="002A45E7" w:rsidP="00DB20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03B2A" w14:textId="77777777" w:rsidR="002A45E7" w:rsidRDefault="002A45E7" w:rsidP="00DB20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AA69A" w14:textId="42346B50" w:rsidR="002A45E7" w:rsidRDefault="00A44994" w:rsidP="00DB20A9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1654CF" w14:textId="77777777" w:rsidR="002A45E7" w:rsidRDefault="002A45E7" w:rsidP="00DB20A9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14:paraId="18C07480" w14:textId="77777777" w:rsidR="002A45E7" w:rsidRDefault="002A45E7" w:rsidP="00DB20A9">
            <w:pPr>
              <w:tabs>
                <w:tab w:val="left" w:pos="708"/>
              </w:tabs>
              <w:snapToGrid w:val="0"/>
              <w:jc w:val="both"/>
            </w:pPr>
            <w:r>
              <w:rPr>
                <w:i/>
              </w:rPr>
              <w:t xml:space="preserve">Промежуточная аттестация </w:t>
            </w:r>
            <w:r>
              <w:rPr>
                <w:i/>
              </w:rPr>
              <w:lastRenderedPageBreak/>
              <w:t>– зачет 4 ч., экзамен 9 ч.</w:t>
            </w:r>
          </w:p>
        </w:tc>
      </w:tr>
      <w:tr w:rsidR="002A45E7" w14:paraId="01A33E30" w14:textId="77777777" w:rsidTr="00DB20A9">
        <w:tblPrEx>
          <w:tblCellSpacing w:w="-5" w:type="nil"/>
        </w:tblPrEx>
        <w:trPr>
          <w:trHeight w:val="530"/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28D1240" w14:textId="77777777" w:rsidR="002A45E7" w:rsidRDefault="002A45E7" w:rsidP="00DB20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1FA0A" w14:textId="77777777" w:rsidR="002A45E7" w:rsidRDefault="002A45E7" w:rsidP="00DB20A9">
            <w:pPr>
              <w:tabs>
                <w:tab w:val="left" w:pos="708"/>
              </w:tabs>
            </w:pPr>
            <w:r w:rsidRPr="00AA43E1">
              <w:t>Раздел 2. Теоретические аспекты  музыкознания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234D7" w14:textId="77777777" w:rsidR="002A45E7" w:rsidRDefault="002A45E7" w:rsidP="00DB20A9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3, 4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1E276" w14:textId="77777777" w:rsidR="002A45E7" w:rsidRDefault="002A45E7" w:rsidP="00DB20A9">
            <w:pPr>
              <w:tabs>
                <w:tab w:val="left" w:pos="708"/>
              </w:tabs>
              <w:jc w:val="both"/>
            </w:pPr>
            <w:r>
              <w:t>1-17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9B836" w14:textId="58D6BE12" w:rsidR="002A45E7" w:rsidRDefault="00A44994" w:rsidP="00DB20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CC64F" w14:textId="6FDE7366" w:rsidR="002A45E7" w:rsidRDefault="002A45E7" w:rsidP="00DB20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0A49C" w14:textId="77777777" w:rsidR="002A45E7" w:rsidRDefault="002A45E7" w:rsidP="00DB20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7BB54" w14:textId="77777777" w:rsidR="002A45E7" w:rsidRDefault="002A45E7" w:rsidP="00DB20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A6A5F" w14:textId="56DEC489" w:rsidR="002A45E7" w:rsidRDefault="00A44994" w:rsidP="00DB20A9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0F84B8" w14:textId="77777777" w:rsidR="002A45E7" w:rsidRDefault="002A45E7" w:rsidP="00DB20A9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14:paraId="7563683F" w14:textId="77777777" w:rsidR="002A45E7" w:rsidRDefault="002A45E7" w:rsidP="00DB20A9">
            <w:pPr>
              <w:tabs>
                <w:tab w:val="left" w:pos="708"/>
              </w:tabs>
              <w:snapToGrid w:val="0"/>
              <w:jc w:val="both"/>
            </w:pPr>
            <w:r>
              <w:rPr>
                <w:i/>
              </w:rPr>
              <w:t>Промежуточная аттестация – зачет 4 ч.</w:t>
            </w:r>
            <w:r>
              <w:t>, экзамен 9 ч.</w:t>
            </w:r>
          </w:p>
        </w:tc>
      </w:tr>
      <w:tr w:rsidR="002A45E7" w14:paraId="4F154890" w14:textId="77777777" w:rsidTr="00DB20A9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5704E" w14:textId="77777777" w:rsidR="002A45E7" w:rsidRDefault="002A45E7" w:rsidP="00DB20A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25B5E" w14:textId="3AE7A4AA" w:rsidR="002A45E7" w:rsidRDefault="00DB20A9" w:rsidP="00DB20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Итог:  324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81444" w14:textId="77777777" w:rsidR="002A45E7" w:rsidRDefault="002A45E7" w:rsidP="00DB20A9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E5CEE" w14:textId="77777777" w:rsidR="002A45E7" w:rsidRDefault="002A45E7" w:rsidP="00DB20A9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FE356" w14:textId="127E852A" w:rsidR="002A45E7" w:rsidRDefault="00A44994" w:rsidP="00DB20A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14204" w14:textId="7CC6C0C6" w:rsidR="002A45E7" w:rsidRDefault="00A44994" w:rsidP="00A4499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E8353" w14:textId="77777777" w:rsidR="002A45E7" w:rsidRDefault="002A45E7" w:rsidP="00DB20A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0C1E6" w14:textId="77777777" w:rsidR="002A45E7" w:rsidRDefault="002A45E7" w:rsidP="00DB20A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B579E" w14:textId="60F5A974" w:rsidR="002A45E7" w:rsidRDefault="00D17867" w:rsidP="00DB20A9">
            <w:pPr>
              <w:tabs>
                <w:tab w:val="left" w:pos="708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246</w:t>
            </w:r>
            <w:bookmarkStart w:id="3" w:name="_GoBack"/>
            <w:bookmarkEnd w:id="3"/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D1D2F" w14:textId="64BF8E25" w:rsidR="002A45E7" w:rsidRDefault="00A44994" w:rsidP="00DB20A9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13ч.</w:t>
            </w:r>
          </w:p>
        </w:tc>
      </w:tr>
    </w:tbl>
    <w:p w14:paraId="7E8D8C26" w14:textId="77777777" w:rsidR="002A45E7" w:rsidRDefault="002A45E7" w:rsidP="00AF7F83">
      <w:pPr>
        <w:ind w:left="709"/>
        <w:jc w:val="center"/>
        <w:rPr>
          <w:i/>
          <w:lang w:eastAsia="zh-CN"/>
        </w:rPr>
      </w:pPr>
    </w:p>
    <w:p w14:paraId="17468013" w14:textId="77777777" w:rsidR="002A45E7" w:rsidRDefault="002A45E7" w:rsidP="00AF7F83">
      <w:pPr>
        <w:ind w:left="709"/>
        <w:jc w:val="center"/>
        <w:rPr>
          <w:i/>
          <w:lang w:eastAsia="zh-CN"/>
        </w:rPr>
      </w:pPr>
    </w:p>
    <w:p w14:paraId="06AC0C88" w14:textId="77777777" w:rsidR="002A45E7" w:rsidRPr="00F605E5" w:rsidRDefault="002A45E7" w:rsidP="002A45E7">
      <w:pPr>
        <w:spacing w:line="216" w:lineRule="auto"/>
      </w:pPr>
      <w:r>
        <w:rPr>
          <w:b/>
          <w:bCs/>
        </w:rPr>
        <w:t xml:space="preserve">4.3 </w:t>
      </w:r>
      <w:r w:rsidRPr="00CF1BE9">
        <w:rPr>
          <w:b/>
          <w:bCs/>
        </w:rPr>
        <w:t>Содержание разделов дисциплины</w:t>
      </w:r>
      <w:r>
        <w:rPr>
          <w:b/>
          <w:bCs/>
        </w:rPr>
        <w:t>.</w:t>
      </w:r>
      <w:bookmarkStart w:id="4" w:name="_Toc14355451"/>
      <w:bookmarkEnd w:id="4"/>
    </w:p>
    <w:p w14:paraId="116976A8" w14:textId="77777777" w:rsidR="00AF7F83" w:rsidRDefault="00AF7F83" w:rsidP="002A45E7">
      <w:pPr>
        <w:rPr>
          <w:i/>
          <w:lang w:eastAsia="zh-CN"/>
        </w:rPr>
      </w:pPr>
    </w:p>
    <w:p w14:paraId="15F9B5D1" w14:textId="77777777" w:rsidR="00AF7F83" w:rsidRPr="001F21EA" w:rsidRDefault="00AF7F83" w:rsidP="00AF7F83">
      <w:pPr>
        <w:tabs>
          <w:tab w:val="left" w:pos="708"/>
        </w:tabs>
        <w:spacing w:before="40"/>
        <w:ind w:firstLine="567"/>
        <w:jc w:val="center"/>
        <w:rPr>
          <w:b/>
          <w:i/>
          <w:iCs/>
          <w:lang w:eastAsia="zh-CN"/>
        </w:rPr>
      </w:pPr>
      <w:r w:rsidRPr="001F21EA">
        <w:rPr>
          <w:b/>
          <w:i/>
          <w:iCs/>
          <w:lang w:eastAsia="zh-CN"/>
        </w:rPr>
        <w:t>КРАТКОЕ СОДЕРЖАНИЕ КУРСА</w:t>
      </w:r>
    </w:p>
    <w:p w14:paraId="27C0E1E7" w14:textId="77777777" w:rsidR="00AF7F83" w:rsidRPr="001F21EA" w:rsidRDefault="00AF7F83" w:rsidP="00AF7F83">
      <w:pPr>
        <w:spacing w:line="216" w:lineRule="auto"/>
        <w:rPr>
          <w:lang w:eastAsia="zh-CN"/>
        </w:rPr>
      </w:pPr>
    </w:p>
    <w:p w14:paraId="2DA71FA1" w14:textId="77777777" w:rsidR="00AF7F83" w:rsidRPr="001F21EA" w:rsidRDefault="00AF7F83" w:rsidP="00AF7F83">
      <w:pPr>
        <w:spacing w:line="216" w:lineRule="auto"/>
        <w:rPr>
          <w:lang w:eastAsia="zh-CN"/>
        </w:rPr>
      </w:pPr>
    </w:p>
    <w:p w14:paraId="7F752C9D" w14:textId="77777777" w:rsidR="002D1C9F" w:rsidRPr="00F02A3A" w:rsidRDefault="002D1C9F" w:rsidP="002D1C9F">
      <w:pPr>
        <w:jc w:val="center"/>
        <w:rPr>
          <w:b/>
          <w:sz w:val="28"/>
          <w:szCs w:val="28"/>
        </w:rPr>
      </w:pPr>
      <w:bookmarkStart w:id="5" w:name="_Toc528600544"/>
      <w:r>
        <w:rPr>
          <w:b/>
          <w:sz w:val="28"/>
          <w:szCs w:val="28"/>
        </w:rPr>
        <w:t xml:space="preserve">5. </w:t>
      </w:r>
      <w:r>
        <w:rPr>
          <w:b/>
          <w:bCs/>
          <w:sz w:val="28"/>
          <w:szCs w:val="28"/>
        </w:rPr>
        <w:t>Содержание разделов дисциплины</w:t>
      </w:r>
    </w:p>
    <w:p w14:paraId="4D3D8E07" w14:textId="77777777" w:rsidR="002D1C9F" w:rsidRDefault="002D1C9F" w:rsidP="00233402">
      <w:pPr>
        <w:numPr>
          <w:ilvl w:val="0"/>
          <w:numId w:val="9"/>
        </w:numPr>
        <w:tabs>
          <w:tab w:val="left" w:pos="1211"/>
        </w:tabs>
        <w:suppressAutoHyphens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Разделы курса</w:t>
      </w:r>
    </w:p>
    <w:p w14:paraId="4D7E7A49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>Раздел 1 Основы музыкальной грамоты (темы 1–9)</w:t>
      </w:r>
    </w:p>
    <w:p w14:paraId="082610E6" w14:textId="77777777" w:rsidR="00BE1602" w:rsidRDefault="00BE1602" w:rsidP="00BE1602">
      <w:pPr>
        <w:rPr>
          <w:b/>
          <w:bCs/>
          <w:sz w:val="28"/>
          <w:szCs w:val="28"/>
          <w:u w:val="single"/>
        </w:rPr>
      </w:pPr>
      <w:r>
        <w:rPr>
          <w:b/>
          <w:sz w:val="28"/>
          <w:szCs w:val="28"/>
        </w:rPr>
        <w:t>Раздел 2. Системы выразительных средств в музыке</w:t>
      </w:r>
    </w:p>
    <w:p w14:paraId="3762FAE2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(темы 10–1</w:t>
      </w:r>
      <w:r w:rsidR="00822A2F">
        <w:rPr>
          <w:sz w:val="28"/>
          <w:szCs w:val="28"/>
        </w:rPr>
        <w:t>7</w:t>
      </w:r>
      <w:r>
        <w:rPr>
          <w:sz w:val="28"/>
          <w:szCs w:val="28"/>
        </w:rPr>
        <w:t>)</w:t>
      </w:r>
    </w:p>
    <w:p w14:paraId="6B3F73D6" w14:textId="77777777" w:rsidR="00BE1602" w:rsidRDefault="00BE1602" w:rsidP="00BE1602">
      <w:pPr>
        <w:ind w:firstLine="708"/>
        <w:jc w:val="both"/>
        <w:rPr>
          <w:sz w:val="28"/>
          <w:szCs w:val="28"/>
        </w:rPr>
      </w:pPr>
    </w:p>
    <w:p w14:paraId="7C4BBA5F" w14:textId="77777777" w:rsidR="002D1C9F" w:rsidRDefault="002D1C9F" w:rsidP="002D1C9F">
      <w:pPr>
        <w:jc w:val="both"/>
        <w:rPr>
          <w:sz w:val="28"/>
          <w:szCs w:val="28"/>
        </w:rPr>
      </w:pPr>
    </w:p>
    <w:p w14:paraId="0039C26E" w14:textId="77777777" w:rsidR="00BE1602" w:rsidRDefault="00BE1602" w:rsidP="002D1C9F">
      <w:pPr>
        <w:ind w:left="851"/>
        <w:jc w:val="both"/>
        <w:rPr>
          <w:b/>
          <w:bCs/>
          <w:sz w:val="28"/>
          <w:szCs w:val="28"/>
        </w:rPr>
      </w:pPr>
    </w:p>
    <w:p w14:paraId="42E4A970" w14:textId="77777777" w:rsidR="00BE1602" w:rsidRPr="00BE1602" w:rsidRDefault="00BE1602" w:rsidP="002D1C9F">
      <w:pPr>
        <w:jc w:val="center"/>
        <w:rPr>
          <w:b/>
          <w:bCs/>
          <w:sz w:val="28"/>
          <w:szCs w:val="28"/>
          <w:u w:val="single"/>
        </w:rPr>
      </w:pPr>
      <w:r w:rsidRPr="00BE1602">
        <w:rPr>
          <w:b/>
          <w:sz w:val="28"/>
          <w:szCs w:val="28"/>
        </w:rPr>
        <w:t>Раздел 1 Основы музыкальной грамоты</w:t>
      </w:r>
    </w:p>
    <w:p w14:paraId="5944FF5C" w14:textId="77777777" w:rsidR="00BE1602" w:rsidRDefault="00BE1602" w:rsidP="002D1C9F">
      <w:pPr>
        <w:jc w:val="center"/>
        <w:rPr>
          <w:b/>
          <w:bCs/>
          <w:sz w:val="28"/>
          <w:szCs w:val="28"/>
          <w:u w:val="single"/>
        </w:rPr>
      </w:pPr>
    </w:p>
    <w:p w14:paraId="47055433" w14:textId="77777777" w:rsidR="002D1C9F" w:rsidRDefault="002D1C9F" w:rsidP="002D1C9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Тема 1</w:t>
      </w:r>
      <w:r>
        <w:rPr>
          <w:b/>
          <w:bCs/>
          <w:sz w:val="28"/>
          <w:szCs w:val="28"/>
        </w:rPr>
        <w:t>. Музыкальная азбука и музыкальный алфавит</w:t>
      </w:r>
    </w:p>
    <w:p w14:paraId="327BF1F5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Исторический экскурс к вопросу об эволюции  понятий «музыка», «музыкальная азбука», «музыкальный алфавит».  </w:t>
      </w:r>
    </w:p>
    <w:p w14:paraId="57FE1E24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Общие представления о музыкальных и немузыкальных звуках. Понятия «высота», «громкость», «тембр», «продолжительность» звука.</w:t>
      </w:r>
    </w:p>
    <w:p w14:paraId="4AD7389F" w14:textId="77777777" w:rsidR="002D1C9F" w:rsidRDefault="002D1C9F" w:rsidP="002D1C9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3DA41B08" w14:textId="77777777" w:rsidR="002D1C9F" w:rsidRDefault="002D1C9F" w:rsidP="002D1C9F">
      <w:pPr>
        <w:jc w:val="center"/>
        <w:rPr>
          <w:b/>
          <w:sz w:val="28"/>
          <w:szCs w:val="28"/>
        </w:rPr>
      </w:pPr>
    </w:p>
    <w:p w14:paraId="5BADD1A1" w14:textId="77777777" w:rsidR="002D1C9F" w:rsidRDefault="002D1C9F" w:rsidP="002D1C9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Тема 2</w:t>
      </w:r>
      <w:r>
        <w:rPr>
          <w:b/>
          <w:bCs/>
          <w:sz w:val="28"/>
          <w:szCs w:val="28"/>
        </w:rPr>
        <w:t>. Нотная запись и звукоряд</w:t>
      </w:r>
    </w:p>
    <w:p w14:paraId="364FF185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Ноты и нотное письмо (нотация). Становление современной  нотной записи. Буквенные и знаковые обозначения звуков. Современный нотный стан (нотоносец). </w:t>
      </w:r>
      <w:proofErr w:type="spellStart"/>
      <w:r>
        <w:rPr>
          <w:sz w:val="28"/>
          <w:szCs w:val="28"/>
        </w:rPr>
        <w:t>Нотография</w:t>
      </w:r>
      <w:proofErr w:type="spellEnd"/>
      <w:r>
        <w:rPr>
          <w:sz w:val="28"/>
          <w:szCs w:val="28"/>
        </w:rPr>
        <w:t>.</w:t>
      </w:r>
    </w:p>
    <w:p w14:paraId="33F1419A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>О понятии «ключ» в нотной записи. Разновидности ключей в современной оркестровой партитуре.  Общие сведения.</w:t>
      </w:r>
    </w:p>
    <w:p w14:paraId="496E72F5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Скрипичный и басовый ключ  в качестве основополагающих  элементов  нотной записи.</w:t>
      </w:r>
    </w:p>
    <w:p w14:paraId="2D3CFBD2" w14:textId="77777777" w:rsidR="002D1C9F" w:rsidRDefault="002D1C9F" w:rsidP="002D1C9F">
      <w:pPr>
        <w:jc w:val="both"/>
        <w:rPr>
          <w:sz w:val="28"/>
          <w:szCs w:val="28"/>
        </w:rPr>
      </w:pPr>
    </w:p>
    <w:p w14:paraId="17956076" w14:textId="77777777" w:rsidR="002D1C9F" w:rsidRDefault="002D1C9F" w:rsidP="002D1C9F">
      <w:pPr>
        <w:ind w:firstLine="851"/>
        <w:jc w:val="both"/>
        <w:rPr>
          <w:sz w:val="28"/>
          <w:szCs w:val="28"/>
        </w:rPr>
      </w:pPr>
    </w:p>
    <w:p w14:paraId="58A2590C" w14:textId="77777777" w:rsidR="002D1C9F" w:rsidRDefault="002D1C9F" w:rsidP="002D1C9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Тема 3.</w:t>
      </w:r>
      <w:r>
        <w:rPr>
          <w:b/>
          <w:bCs/>
          <w:sz w:val="28"/>
          <w:szCs w:val="28"/>
        </w:rPr>
        <w:t>Средства музыкальной выразительности</w:t>
      </w:r>
      <w:r>
        <w:rPr>
          <w:b/>
          <w:bCs/>
          <w:sz w:val="28"/>
          <w:szCs w:val="28"/>
        </w:rPr>
        <w:tab/>
      </w:r>
    </w:p>
    <w:p w14:paraId="673EF474" w14:textId="77777777" w:rsidR="002D1C9F" w:rsidRDefault="002D1C9F" w:rsidP="002D1C9F">
      <w:pPr>
        <w:pStyle w:val="21"/>
        <w:rPr>
          <w:sz w:val="28"/>
          <w:szCs w:val="28"/>
        </w:rPr>
      </w:pPr>
      <w:r>
        <w:rPr>
          <w:sz w:val="28"/>
          <w:szCs w:val="28"/>
        </w:rPr>
        <w:t xml:space="preserve">Темпо-ритм. </w:t>
      </w:r>
    </w:p>
    <w:p w14:paraId="7534F0D6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proofErr w:type="gramStart"/>
      <w:r>
        <w:rPr>
          <w:sz w:val="28"/>
          <w:szCs w:val="28"/>
        </w:rPr>
        <w:t xml:space="preserve">Элементы нотного письма: ключ, </w:t>
      </w:r>
      <w:proofErr w:type="spellStart"/>
      <w:r>
        <w:rPr>
          <w:sz w:val="28"/>
          <w:szCs w:val="28"/>
        </w:rPr>
        <w:t>звуковысотность</w:t>
      </w:r>
      <w:proofErr w:type="spellEnd"/>
      <w:r>
        <w:rPr>
          <w:sz w:val="28"/>
          <w:szCs w:val="28"/>
        </w:rPr>
        <w:t>, длительность звуков, фактура, комплекс мелодия-гармония; знаки сокращения нотной записи – аббревиатуры, паузы, ферматы.</w:t>
      </w:r>
      <w:proofErr w:type="gramEnd"/>
    </w:p>
    <w:p w14:paraId="0B0834C3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Исполнительские ремарки – штрихи, динамика, характер исполнения, темп, аппликатура, фразировка, программа и т. п. Указание тактового размера.</w:t>
      </w:r>
      <w:proofErr w:type="gramEnd"/>
    </w:p>
    <w:p w14:paraId="54DCC96C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Контекст как совокупность  слагаемых  определения понятий «художественное исполнение», «мастерство исполнителя», «</w:t>
      </w:r>
      <w:proofErr w:type="spellStart"/>
      <w:r>
        <w:rPr>
          <w:sz w:val="28"/>
          <w:szCs w:val="28"/>
        </w:rPr>
        <w:t>интерпретаторская</w:t>
      </w:r>
      <w:proofErr w:type="spellEnd"/>
      <w:r>
        <w:rPr>
          <w:sz w:val="28"/>
          <w:szCs w:val="28"/>
        </w:rPr>
        <w:t xml:space="preserve"> воля».</w:t>
      </w:r>
    </w:p>
    <w:p w14:paraId="352810FF" w14:textId="77777777" w:rsidR="002D1C9F" w:rsidRDefault="002D1C9F" w:rsidP="002D1C9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Тема 4</w:t>
      </w:r>
      <w:r>
        <w:rPr>
          <w:b/>
          <w:bCs/>
          <w:sz w:val="28"/>
          <w:szCs w:val="28"/>
        </w:rPr>
        <w:t>.Ритмическая организация  музыкального произведения</w:t>
      </w:r>
    </w:p>
    <w:p w14:paraId="5D20DB87" w14:textId="77777777" w:rsidR="002D1C9F" w:rsidRDefault="002D1C9F" w:rsidP="002D1C9F">
      <w:pPr>
        <w:pStyle w:val="21"/>
        <w:rPr>
          <w:sz w:val="28"/>
          <w:szCs w:val="28"/>
        </w:rPr>
      </w:pPr>
      <w:r>
        <w:rPr>
          <w:sz w:val="28"/>
          <w:szCs w:val="28"/>
        </w:rPr>
        <w:t>Ритм как основополагающий элемент  существования  музыкального произведения. Определение понятий «ритм», «метр»,  «размер», «агогика».</w:t>
      </w:r>
    </w:p>
    <w:p w14:paraId="5092C287" w14:textId="77777777" w:rsidR="002D1C9F" w:rsidRDefault="002D1C9F" w:rsidP="002D1C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Методика  изучения </w:t>
      </w:r>
      <w:proofErr w:type="gramStart"/>
      <w:r>
        <w:rPr>
          <w:sz w:val="28"/>
          <w:szCs w:val="28"/>
        </w:rPr>
        <w:t>метро-ритма</w:t>
      </w:r>
      <w:proofErr w:type="gramEnd"/>
      <w:r>
        <w:rPr>
          <w:sz w:val="28"/>
          <w:szCs w:val="28"/>
        </w:rPr>
        <w:t xml:space="preserve">: пульс, метр, </w:t>
      </w:r>
      <w:proofErr w:type="spellStart"/>
      <w:r>
        <w:rPr>
          <w:sz w:val="28"/>
          <w:szCs w:val="28"/>
        </w:rPr>
        <w:t>ритмо</w:t>
      </w:r>
      <w:proofErr w:type="spellEnd"/>
      <w:r>
        <w:rPr>
          <w:sz w:val="28"/>
          <w:szCs w:val="28"/>
        </w:rPr>
        <w:t>-блоки (</w:t>
      </w:r>
      <w:proofErr w:type="spellStart"/>
      <w:r>
        <w:rPr>
          <w:sz w:val="28"/>
          <w:szCs w:val="28"/>
        </w:rPr>
        <w:t>бинарность</w:t>
      </w:r>
      <w:proofErr w:type="spellEnd"/>
      <w:r>
        <w:rPr>
          <w:sz w:val="28"/>
          <w:szCs w:val="28"/>
        </w:rPr>
        <w:t xml:space="preserve">), длительности нот. Ритмические группировки нотного текста.  </w:t>
      </w:r>
    </w:p>
    <w:p w14:paraId="293D91E1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Восприятие скорости (темпа) музыки. Единица пульсации.</w:t>
      </w:r>
    </w:p>
    <w:p w14:paraId="3A12409A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694521F2" w14:textId="77777777" w:rsidR="002D1C9F" w:rsidRDefault="002D1C9F" w:rsidP="002D1C9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Тема 5.</w:t>
      </w:r>
      <w:r>
        <w:rPr>
          <w:b/>
          <w:bCs/>
          <w:sz w:val="28"/>
          <w:szCs w:val="28"/>
        </w:rPr>
        <w:t xml:space="preserve"> Лад и тональность</w:t>
      </w:r>
    </w:p>
    <w:p w14:paraId="1C341E21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Определение понятий «лад» и «тональность».  Их выразительные свойства. Значение третьей ступени звукоряда, как одной из определяющих  констант лада.  Мажорный   лад.  Гамма натурального мажора. Ступени мажорного лада. Названия, обозначения и свойства ступеней мажора.</w:t>
      </w:r>
    </w:p>
    <w:p w14:paraId="167489F8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Минорный лад: натуральный, гармонический  и мелодический.</w:t>
      </w:r>
    </w:p>
    <w:p w14:paraId="0FDDA87E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Устойчивые звуки. Тоника. Неустойчивые звуки. Их разрешение.</w:t>
      </w:r>
    </w:p>
    <w:p w14:paraId="4595A27F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Тетрахордовая</w:t>
      </w:r>
      <w:proofErr w:type="spellEnd"/>
      <w:r>
        <w:rPr>
          <w:sz w:val="28"/>
          <w:szCs w:val="28"/>
        </w:rPr>
        <w:t xml:space="preserve"> партитура тональностей. Методы определения  лада  с помощью слухового и  зрительного восприятия нотного текста.</w:t>
      </w:r>
    </w:p>
    <w:p w14:paraId="1887A8DF" w14:textId="77777777" w:rsidR="002D1C9F" w:rsidRDefault="002D1C9F" w:rsidP="002D1C9F">
      <w:pPr>
        <w:ind w:firstLine="993"/>
        <w:jc w:val="both"/>
        <w:rPr>
          <w:sz w:val="28"/>
          <w:szCs w:val="28"/>
        </w:rPr>
      </w:pPr>
    </w:p>
    <w:p w14:paraId="27663879" w14:textId="77777777" w:rsidR="002D1C9F" w:rsidRDefault="002D1C9F" w:rsidP="002D1C9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Тема 6</w:t>
      </w:r>
      <w:r>
        <w:rPr>
          <w:b/>
          <w:bCs/>
          <w:sz w:val="28"/>
          <w:szCs w:val="28"/>
        </w:rPr>
        <w:t>. Звукоряды</w:t>
      </w:r>
    </w:p>
    <w:p w14:paraId="17913C0C" w14:textId="77777777" w:rsidR="002D1C9F" w:rsidRDefault="002D1C9F" w:rsidP="002D1C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 понятиях «ступень» и «звукоряд».  Диатоника. Хроматизм. Сущность и отличительные особенности диатонического, хроматического звукорядов. Их ладовые и тональные свойства.</w:t>
      </w:r>
    </w:p>
    <w:p w14:paraId="39B953C7" w14:textId="77777777" w:rsidR="002D1C9F" w:rsidRDefault="002D1C9F" w:rsidP="002D1C9F">
      <w:pPr>
        <w:ind w:firstLine="851"/>
        <w:jc w:val="both"/>
        <w:rPr>
          <w:sz w:val="28"/>
          <w:szCs w:val="28"/>
        </w:rPr>
      </w:pPr>
    </w:p>
    <w:p w14:paraId="15CFD4B5" w14:textId="77777777" w:rsidR="002D1C9F" w:rsidRDefault="002D1C9F" w:rsidP="002D1C9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Тема 7</w:t>
      </w:r>
      <w:r>
        <w:rPr>
          <w:b/>
          <w:bCs/>
          <w:sz w:val="28"/>
          <w:szCs w:val="28"/>
        </w:rPr>
        <w:t>. Интервалы</w:t>
      </w:r>
    </w:p>
    <w:p w14:paraId="611FEE4E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Основные  виды интервалов: чистые, большие и малые, уменьшенные и увеличенные. </w:t>
      </w:r>
      <w:proofErr w:type="spellStart"/>
      <w:r>
        <w:rPr>
          <w:sz w:val="28"/>
          <w:szCs w:val="28"/>
        </w:rPr>
        <w:t>Ступеневая</w:t>
      </w:r>
      <w:proofErr w:type="spellEnd"/>
      <w:r>
        <w:rPr>
          <w:sz w:val="28"/>
          <w:szCs w:val="28"/>
        </w:rPr>
        <w:t xml:space="preserve"> структура интервала.</w:t>
      </w:r>
    </w:p>
    <w:p w14:paraId="21061C46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Интервалы натурального мажора и  натурального минора.</w:t>
      </w:r>
    </w:p>
    <w:p w14:paraId="02777F87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Интервалы гармонического мажора, гармонического и мелодического минора. Характерные интервалы.</w:t>
      </w:r>
    </w:p>
    <w:p w14:paraId="3D640634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Методика  </w:t>
      </w:r>
      <w:proofErr w:type="spellStart"/>
      <w:r>
        <w:rPr>
          <w:sz w:val="28"/>
          <w:szCs w:val="28"/>
        </w:rPr>
        <w:t>слухо</w:t>
      </w:r>
      <w:proofErr w:type="spellEnd"/>
      <w:r>
        <w:rPr>
          <w:sz w:val="28"/>
          <w:szCs w:val="28"/>
        </w:rPr>
        <w:t>-зрительного  запоминания интервалов.</w:t>
      </w:r>
    </w:p>
    <w:p w14:paraId="414EE085" w14:textId="77777777" w:rsidR="002D1C9F" w:rsidRDefault="002D1C9F" w:rsidP="002D1C9F">
      <w:pPr>
        <w:jc w:val="center"/>
        <w:rPr>
          <w:b/>
          <w:bCs/>
          <w:sz w:val="28"/>
          <w:szCs w:val="28"/>
          <w:u w:val="single"/>
        </w:rPr>
      </w:pPr>
    </w:p>
    <w:p w14:paraId="0A0820D1" w14:textId="77777777" w:rsidR="002D1C9F" w:rsidRDefault="002D1C9F" w:rsidP="002D1C9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 xml:space="preserve">Тема 8. </w:t>
      </w:r>
      <w:r>
        <w:rPr>
          <w:b/>
          <w:bCs/>
          <w:sz w:val="28"/>
          <w:szCs w:val="28"/>
        </w:rPr>
        <w:t>Аккорды</w:t>
      </w:r>
      <w:r>
        <w:rPr>
          <w:b/>
          <w:bCs/>
          <w:sz w:val="28"/>
          <w:szCs w:val="28"/>
        </w:rPr>
        <w:tab/>
      </w:r>
    </w:p>
    <w:p w14:paraId="74DFA4E0" w14:textId="77777777" w:rsidR="002D1C9F" w:rsidRDefault="002D1C9F" w:rsidP="002D1C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понятии «аккорд». </w:t>
      </w:r>
      <w:proofErr w:type="spellStart"/>
      <w:r>
        <w:rPr>
          <w:sz w:val="28"/>
          <w:szCs w:val="28"/>
        </w:rPr>
        <w:t>Терцовый</w:t>
      </w:r>
      <w:proofErr w:type="spellEnd"/>
      <w:r>
        <w:rPr>
          <w:sz w:val="28"/>
          <w:szCs w:val="28"/>
        </w:rPr>
        <w:t xml:space="preserve"> принцип   структуры аккордов. Основные виды аккордов:  трезвучия, септаккорды, </w:t>
      </w:r>
      <w:proofErr w:type="spellStart"/>
      <w:r>
        <w:rPr>
          <w:sz w:val="28"/>
          <w:szCs w:val="28"/>
        </w:rPr>
        <w:t>нонаккорды</w:t>
      </w:r>
      <w:proofErr w:type="spellEnd"/>
      <w:r>
        <w:rPr>
          <w:sz w:val="28"/>
          <w:szCs w:val="28"/>
        </w:rPr>
        <w:t xml:space="preserve">. </w:t>
      </w:r>
    </w:p>
    <w:p w14:paraId="42C512FF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Трезвучия на ступенях мажора и минора. Обращения трезвучий.</w:t>
      </w:r>
    </w:p>
    <w:p w14:paraId="1D769096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Главные трезвучия  мажора и  минора.</w:t>
      </w:r>
    </w:p>
    <w:p w14:paraId="68959D10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Септаккорд. </w:t>
      </w:r>
      <w:proofErr w:type="spellStart"/>
      <w:r>
        <w:rPr>
          <w:sz w:val="28"/>
          <w:szCs w:val="28"/>
        </w:rPr>
        <w:t>Доминантсептаккорд</w:t>
      </w:r>
      <w:proofErr w:type="spellEnd"/>
      <w:r>
        <w:rPr>
          <w:sz w:val="28"/>
          <w:szCs w:val="28"/>
        </w:rPr>
        <w:t xml:space="preserve"> и его обращения.  Разрешение </w:t>
      </w:r>
      <w:proofErr w:type="spellStart"/>
      <w:r>
        <w:rPr>
          <w:sz w:val="28"/>
          <w:szCs w:val="28"/>
        </w:rPr>
        <w:t>доминантсептаккорда</w:t>
      </w:r>
      <w:proofErr w:type="spellEnd"/>
      <w:r>
        <w:rPr>
          <w:sz w:val="28"/>
          <w:szCs w:val="28"/>
        </w:rPr>
        <w:t xml:space="preserve"> и его обращений.</w:t>
      </w:r>
    </w:p>
    <w:p w14:paraId="4EB74F18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</w:p>
    <w:p w14:paraId="69623537" w14:textId="77777777" w:rsidR="002D1C9F" w:rsidRDefault="002D1C9F" w:rsidP="002D1C9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Тема 9</w:t>
      </w:r>
      <w:r>
        <w:rPr>
          <w:b/>
          <w:bCs/>
          <w:sz w:val="28"/>
          <w:szCs w:val="28"/>
        </w:rPr>
        <w:t>. Музыкальные термины</w:t>
      </w:r>
    </w:p>
    <w:p w14:paraId="77A07597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Терминологический и понятийный аппарат теории музыки. Основные структурные элементы нотного текста и исполнительских ремарок,  их терминологический аппарат: темп, динамика, артикуляция, характер звучания и т. п.</w:t>
      </w:r>
    </w:p>
    <w:p w14:paraId="61CC104C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Термины градаций темпа: медленные, умеренные и быстрые.</w:t>
      </w:r>
    </w:p>
    <w:p w14:paraId="6C9A29EB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Термины динамической шкалы, агогики, артикуляции и характера звучания.</w:t>
      </w:r>
    </w:p>
    <w:p w14:paraId="7147154D" w14:textId="77777777" w:rsidR="002D1C9F" w:rsidRDefault="002D1C9F" w:rsidP="002D1C9F">
      <w:pPr>
        <w:ind w:firstLine="851"/>
        <w:jc w:val="both"/>
        <w:rPr>
          <w:sz w:val="28"/>
          <w:szCs w:val="28"/>
        </w:rPr>
      </w:pPr>
    </w:p>
    <w:p w14:paraId="4F0931C5" w14:textId="77777777" w:rsidR="002D1C9F" w:rsidRDefault="002D1C9F" w:rsidP="002D1C9F">
      <w:pPr>
        <w:jc w:val="center"/>
        <w:rPr>
          <w:b/>
          <w:sz w:val="28"/>
          <w:szCs w:val="28"/>
        </w:rPr>
      </w:pPr>
    </w:p>
    <w:p w14:paraId="2EC723B7" w14:textId="77777777" w:rsidR="002D1C9F" w:rsidRDefault="002D1C9F" w:rsidP="002D1C9F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Раздел 2. </w:t>
      </w:r>
      <w:r w:rsidR="00BE1602">
        <w:rPr>
          <w:b/>
          <w:sz w:val="28"/>
          <w:szCs w:val="28"/>
        </w:rPr>
        <w:t>Системы выразительных средств в музыке</w:t>
      </w:r>
    </w:p>
    <w:p w14:paraId="28B1F275" w14:textId="77777777" w:rsidR="002D1C9F" w:rsidRDefault="002D1C9F" w:rsidP="002D1C9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Тема 10.</w:t>
      </w:r>
      <w:r>
        <w:rPr>
          <w:b/>
          <w:bCs/>
          <w:sz w:val="28"/>
          <w:szCs w:val="28"/>
        </w:rPr>
        <w:t xml:space="preserve"> Музыкальный звук и его свойства</w:t>
      </w:r>
      <w:r>
        <w:rPr>
          <w:b/>
          <w:bCs/>
          <w:sz w:val="28"/>
          <w:szCs w:val="28"/>
        </w:rPr>
        <w:tab/>
      </w:r>
    </w:p>
    <w:p w14:paraId="4DAF3736" w14:textId="77777777" w:rsidR="002D1C9F" w:rsidRDefault="002D1C9F" w:rsidP="002D1C9F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 вопросу о понятиях: звук, звуковая система, звукоряд, натуральный звукоряд, созвучие, строй, темперация, консонанс и диссонанс.</w:t>
      </w:r>
      <w:proofErr w:type="gramEnd"/>
    </w:p>
    <w:p w14:paraId="55E6021C" w14:textId="77777777" w:rsidR="002D1C9F" w:rsidRDefault="002D1C9F" w:rsidP="002D1C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Обертоны, гармоники, форманты. Натуральный звукоряд.</w:t>
      </w:r>
    </w:p>
    <w:p w14:paraId="73EBD0CC" w14:textId="77777777" w:rsidR="002D1C9F" w:rsidRDefault="002D1C9F" w:rsidP="002D1C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Музыкальная система.  Темперированный строй.</w:t>
      </w:r>
    </w:p>
    <w:p w14:paraId="38B62024" w14:textId="77777777" w:rsidR="002D1C9F" w:rsidRDefault="002D1C9F" w:rsidP="002D1C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Диатонические и хроматические полутоны, целые тоны.</w:t>
      </w:r>
    </w:p>
    <w:p w14:paraId="3DFBCCA3" w14:textId="77777777" w:rsidR="002D1C9F" w:rsidRDefault="002D1C9F" w:rsidP="002D1C9F">
      <w:pPr>
        <w:jc w:val="center"/>
        <w:rPr>
          <w:sz w:val="28"/>
          <w:szCs w:val="28"/>
        </w:rPr>
      </w:pPr>
    </w:p>
    <w:p w14:paraId="7FE64E98" w14:textId="77777777" w:rsidR="002D1C9F" w:rsidRDefault="002D1C9F" w:rsidP="002D1C9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 xml:space="preserve">Тема 11. </w:t>
      </w:r>
      <w:r>
        <w:rPr>
          <w:b/>
          <w:bCs/>
          <w:sz w:val="28"/>
          <w:szCs w:val="28"/>
        </w:rPr>
        <w:t>Ладовые функции аккордов</w:t>
      </w:r>
      <w:r>
        <w:rPr>
          <w:sz w:val="28"/>
          <w:szCs w:val="28"/>
        </w:rPr>
        <w:tab/>
      </w:r>
    </w:p>
    <w:p w14:paraId="41622510" w14:textId="77777777" w:rsidR="002D1C9F" w:rsidRDefault="002D1C9F" w:rsidP="002D1C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Ступени лада. Тоника. Субдоминанта. Доминанта. Трезвучия и септаккорды на ступенях лада.</w:t>
      </w:r>
    </w:p>
    <w:p w14:paraId="6D34BCCA" w14:textId="77777777" w:rsidR="002D1C9F" w:rsidRDefault="002D1C9F" w:rsidP="002D1C9F">
      <w:pPr>
        <w:jc w:val="center"/>
        <w:rPr>
          <w:sz w:val="28"/>
          <w:szCs w:val="28"/>
        </w:rPr>
      </w:pPr>
    </w:p>
    <w:p w14:paraId="1B3B7364" w14:textId="77777777" w:rsidR="002D1C9F" w:rsidRDefault="002D1C9F" w:rsidP="002D1C9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Тема 12.</w:t>
      </w:r>
      <w:r>
        <w:rPr>
          <w:b/>
          <w:bCs/>
          <w:sz w:val="28"/>
          <w:szCs w:val="28"/>
        </w:rPr>
        <w:t xml:space="preserve"> Кварто-квинтовый круг тональностей</w:t>
      </w:r>
      <w:r>
        <w:rPr>
          <w:sz w:val="28"/>
          <w:szCs w:val="28"/>
        </w:rPr>
        <w:tab/>
      </w:r>
    </w:p>
    <w:p w14:paraId="52C68D48" w14:textId="77777777" w:rsidR="002D1C9F" w:rsidRDefault="002D1C9F" w:rsidP="002D1C9F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Основополагающие  принципы  тонального круга:  </w:t>
      </w:r>
    </w:p>
    <w:p w14:paraId="2626E7B6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>а) диезные тональности – по квинтам,</w:t>
      </w:r>
    </w:p>
    <w:p w14:paraId="3D9401D1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>б) бемольные тональности – по квартам.</w:t>
      </w:r>
    </w:p>
    <w:p w14:paraId="72167A73" w14:textId="77777777" w:rsidR="002D1C9F" w:rsidRDefault="002D1C9F" w:rsidP="002D1C9F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</w:p>
    <w:p w14:paraId="63649193" w14:textId="77777777" w:rsidR="002D1C9F" w:rsidRDefault="002D1C9F" w:rsidP="002D1C9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Тема 13</w:t>
      </w:r>
      <w:r>
        <w:rPr>
          <w:b/>
          <w:bCs/>
          <w:sz w:val="28"/>
          <w:szCs w:val="28"/>
        </w:rPr>
        <w:t>. Ладотональные соотношения в музыке</w:t>
      </w:r>
    </w:p>
    <w:p w14:paraId="2431A1BA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Лады народной музыки. Другие лады.  Особые виды семиступенных ладов. Пентатоника.</w:t>
      </w:r>
    </w:p>
    <w:p w14:paraId="1F161093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Переменные лады. Переменно параллельный лад и </w:t>
      </w:r>
      <w:proofErr w:type="gramStart"/>
      <w:r>
        <w:rPr>
          <w:sz w:val="28"/>
          <w:szCs w:val="28"/>
        </w:rPr>
        <w:t>мажоро-минор</w:t>
      </w:r>
      <w:proofErr w:type="gramEnd"/>
      <w:r>
        <w:rPr>
          <w:sz w:val="28"/>
          <w:szCs w:val="28"/>
        </w:rPr>
        <w:t>. Другие лады.</w:t>
      </w:r>
    </w:p>
    <w:p w14:paraId="2C868D21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Родство тональностей.</w:t>
      </w:r>
    </w:p>
    <w:p w14:paraId="40E0E788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Хроматизм. Альтерация. Хроматическая гамма. Правописание хроматической гаммы.</w:t>
      </w:r>
    </w:p>
    <w:p w14:paraId="0F1F1D42" w14:textId="77777777" w:rsidR="002D1C9F" w:rsidRDefault="002D1C9F" w:rsidP="002D1C9F">
      <w:pPr>
        <w:jc w:val="center"/>
        <w:rPr>
          <w:sz w:val="28"/>
          <w:szCs w:val="28"/>
        </w:rPr>
      </w:pPr>
    </w:p>
    <w:p w14:paraId="37B22014" w14:textId="77777777" w:rsidR="002D1C9F" w:rsidRDefault="002D1C9F" w:rsidP="002D1C9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Тема 14</w:t>
      </w:r>
      <w:r>
        <w:rPr>
          <w:b/>
          <w:bCs/>
          <w:sz w:val="28"/>
          <w:szCs w:val="28"/>
        </w:rPr>
        <w:t>. Созвучие, строй, темперация</w:t>
      </w:r>
      <w:r>
        <w:rPr>
          <w:sz w:val="28"/>
          <w:szCs w:val="28"/>
        </w:rPr>
        <w:tab/>
      </w:r>
    </w:p>
    <w:p w14:paraId="47857475" w14:textId="77777777" w:rsidR="002D1C9F" w:rsidRDefault="002D1C9F" w:rsidP="002D1C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понятий  «созвучие», «строй», «темперация».</w:t>
      </w:r>
    </w:p>
    <w:p w14:paraId="65D19A7F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Энгармонизм звуков.  Буквенная система обозначения звуков, ладов и тональностей.  Буквенно-цифровая система обозначения  различных созвучий (аккордов).</w:t>
      </w:r>
    </w:p>
    <w:p w14:paraId="3520ECDA" w14:textId="77777777" w:rsidR="002D1C9F" w:rsidRDefault="002D1C9F" w:rsidP="002D1C9F">
      <w:pPr>
        <w:jc w:val="both"/>
        <w:rPr>
          <w:sz w:val="28"/>
          <w:szCs w:val="28"/>
        </w:rPr>
      </w:pPr>
    </w:p>
    <w:p w14:paraId="4B2B448E" w14:textId="77777777" w:rsidR="002D1C9F" w:rsidRDefault="002D1C9F" w:rsidP="002D1C9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lastRenderedPageBreak/>
        <w:t>Тема 15.</w:t>
      </w:r>
      <w:r>
        <w:rPr>
          <w:b/>
          <w:bCs/>
          <w:sz w:val="28"/>
          <w:szCs w:val="28"/>
        </w:rPr>
        <w:t xml:space="preserve"> Консонанс и диссонанс в музыке</w:t>
      </w:r>
    </w:p>
    <w:p w14:paraId="55F1E1DD" w14:textId="77777777" w:rsidR="002D1C9F" w:rsidRDefault="002D1C9F" w:rsidP="002D1C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консонанса и диссонанса. </w:t>
      </w:r>
    </w:p>
    <w:p w14:paraId="3B72B2CD" w14:textId="77777777" w:rsidR="002D1C9F" w:rsidRDefault="002D1C9F" w:rsidP="002D1C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Различие между устойчивостью и консонансом, консонансом и диссонансом.  Разрешение  неустойчивых интервалов по тяготению. Разрешение диссонирующих интервалов. </w:t>
      </w:r>
    </w:p>
    <w:p w14:paraId="3A42424E" w14:textId="77777777" w:rsidR="002D1C9F" w:rsidRDefault="002D1C9F" w:rsidP="002D1C9F">
      <w:pPr>
        <w:ind w:firstLine="708"/>
        <w:jc w:val="both"/>
        <w:rPr>
          <w:sz w:val="28"/>
          <w:szCs w:val="28"/>
        </w:rPr>
      </w:pPr>
    </w:p>
    <w:p w14:paraId="1AF69064" w14:textId="77777777" w:rsidR="00BE1602" w:rsidRDefault="00BE1602" w:rsidP="002D1C9F">
      <w:pPr>
        <w:ind w:firstLine="708"/>
        <w:jc w:val="both"/>
        <w:rPr>
          <w:sz w:val="28"/>
          <w:szCs w:val="28"/>
        </w:rPr>
      </w:pPr>
    </w:p>
    <w:p w14:paraId="000E0EF2" w14:textId="48FDDCD0" w:rsidR="002D1C9F" w:rsidRDefault="002D1C9F" w:rsidP="002D1C9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Тема 16</w:t>
      </w:r>
      <w:r>
        <w:rPr>
          <w:b/>
          <w:bCs/>
          <w:sz w:val="28"/>
          <w:szCs w:val="28"/>
        </w:rPr>
        <w:t xml:space="preserve">. </w:t>
      </w:r>
      <w:r w:rsidR="00160BD6">
        <w:rPr>
          <w:b/>
          <w:bCs/>
          <w:sz w:val="28"/>
          <w:szCs w:val="28"/>
        </w:rPr>
        <w:t>ИСТОРИЯ МУЗЫКИ</w:t>
      </w:r>
      <w:r>
        <w:rPr>
          <w:b/>
          <w:bCs/>
          <w:sz w:val="28"/>
          <w:szCs w:val="28"/>
        </w:rPr>
        <w:t xml:space="preserve"> как составная часть музыкознания</w:t>
      </w:r>
    </w:p>
    <w:p w14:paraId="365FF963" w14:textId="62EBDEB3" w:rsidR="002D1C9F" w:rsidRDefault="002D1C9F" w:rsidP="002D1C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Некоторые проблемы  современного музыкознания.  Структура теории музыки: элементарная </w:t>
      </w:r>
      <w:r w:rsidR="00160BD6">
        <w:rPr>
          <w:sz w:val="28"/>
          <w:szCs w:val="28"/>
        </w:rPr>
        <w:t>ИСТОРИЯ МУЗЫКИ</w:t>
      </w:r>
      <w:r>
        <w:rPr>
          <w:sz w:val="28"/>
          <w:szCs w:val="28"/>
        </w:rPr>
        <w:t xml:space="preserve">,  полифония, гармония, </w:t>
      </w:r>
      <w:proofErr w:type="spellStart"/>
      <w:r>
        <w:rPr>
          <w:sz w:val="28"/>
          <w:szCs w:val="28"/>
        </w:rPr>
        <w:t>инструментоведение</w:t>
      </w:r>
      <w:proofErr w:type="spellEnd"/>
      <w:r>
        <w:rPr>
          <w:sz w:val="28"/>
          <w:szCs w:val="28"/>
        </w:rPr>
        <w:t xml:space="preserve">, анализ  музыкальных произведений. Взаимосвязь теории музыки с другими разделами музыкознания. </w:t>
      </w:r>
    </w:p>
    <w:p w14:paraId="1AEF0989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Мелодия и ее значение  в музыкальном произведении. Мелодия народной музыки. Направления мелодического движения и его диапазон. Проходящие и вспомогательные звуки.</w:t>
      </w:r>
    </w:p>
    <w:p w14:paraId="5F4D8138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Общее понятие  о музыкальном синтаксисе:  мотив, фигура, фраза, предложение, период. Интонация. Роль цезуры.</w:t>
      </w:r>
    </w:p>
    <w:p w14:paraId="3B6320E1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Общие понятия о музыкальном складе и фактуре. Три основных склада:</w:t>
      </w:r>
    </w:p>
    <w:p w14:paraId="64F121EA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spellStart"/>
      <w:r>
        <w:rPr>
          <w:sz w:val="28"/>
          <w:szCs w:val="28"/>
        </w:rPr>
        <w:t>монодийный</w:t>
      </w:r>
      <w:proofErr w:type="spellEnd"/>
      <w:r>
        <w:rPr>
          <w:sz w:val="28"/>
          <w:szCs w:val="28"/>
        </w:rPr>
        <w:t>,</w:t>
      </w:r>
    </w:p>
    <w:p w14:paraId="11AF0778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>б) гомофонно-гармонический,</w:t>
      </w:r>
    </w:p>
    <w:p w14:paraId="02BE4AEF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>в) полифонический (многоголосный) склад.</w:t>
      </w:r>
    </w:p>
    <w:p w14:paraId="594D591D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типы фактурной организации музыкального материала. </w:t>
      </w:r>
    </w:p>
    <w:p w14:paraId="07608069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</w:p>
    <w:p w14:paraId="1C2B0294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Тема 17. Основы гармонии.       </w:t>
      </w:r>
    </w:p>
    <w:p w14:paraId="390EB7B7" w14:textId="77777777" w:rsidR="002D1C9F" w:rsidRDefault="002D1C9F" w:rsidP="002D1C9F">
      <w:pPr>
        <w:jc w:val="both"/>
        <w:rPr>
          <w:sz w:val="28"/>
          <w:szCs w:val="28"/>
        </w:rPr>
      </w:pPr>
    </w:p>
    <w:p w14:paraId="04AABA0E" w14:textId="77777777" w:rsidR="002D1C9F" w:rsidRDefault="002D1C9F" w:rsidP="002D1C9F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Функциональная теория. Классическое </w:t>
      </w:r>
      <w:proofErr w:type="spellStart"/>
      <w:r>
        <w:rPr>
          <w:sz w:val="28"/>
          <w:szCs w:val="28"/>
        </w:rPr>
        <w:t>четырехголосие</w:t>
      </w:r>
      <w:proofErr w:type="spellEnd"/>
      <w:r>
        <w:rPr>
          <w:sz w:val="28"/>
          <w:szCs w:val="28"/>
        </w:rPr>
        <w:t>. Классификация кадансов. Отклонения и модуляции (I степень родства). Обзор основных гармонических стилей.</w:t>
      </w:r>
    </w:p>
    <w:p w14:paraId="24B06502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Основополагающие принципы  соединения аккордов</w:t>
      </w:r>
    </w:p>
    <w:p w14:paraId="1E1FC0DD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Запись аккордов в классической гармонии: основные правила записи </w:t>
      </w:r>
    </w:p>
    <w:p w14:paraId="4336AE89" w14:textId="77777777" w:rsidR="002D1C9F" w:rsidRDefault="002D1C9F" w:rsidP="002D1C9F">
      <w:pPr>
        <w:rPr>
          <w:sz w:val="28"/>
          <w:szCs w:val="28"/>
        </w:rPr>
      </w:pPr>
      <w:r>
        <w:rPr>
          <w:sz w:val="28"/>
          <w:szCs w:val="28"/>
        </w:rPr>
        <w:t>и расположения аккордов. Мелодическое положение аккорда. Перемещение и обращение аккордов. Основные «запреты» в гармонии.</w:t>
      </w:r>
    </w:p>
    <w:p w14:paraId="23D285DA" w14:textId="77777777" w:rsidR="002D1C9F" w:rsidRDefault="002D1C9F" w:rsidP="002D1C9F">
      <w:pPr>
        <w:jc w:val="both"/>
        <w:rPr>
          <w:sz w:val="28"/>
          <w:szCs w:val="28"/>
        </w:rPr>
      </w:pPr>
    </w:p>
    <w:p w14:paraId="5E65CBFE" w14:textId="77777777" w:rsidR="002A45E7" w:rsidRPr="00A56C21" w:rsidRDefault="002A45E7" w:rsidP="002A45E7">
      <w:pPr>
        <w:pStyle w:val="ad"/>
        <w:keepNext/>
        <w:keepLines/>
        <w:numPr>
          <w:ilvl w:val="0"/>
          <w:numId w:val="19"/>
        </w:numPr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  <w:r w:rsidRPr="00A56C21">
        <w:rPr>
          <w:rFonts w:eastAsia="Arial Unicode MS"/>
          <w:b/>
          <w:caps/>
        </w:rPr>
        <w:t>ОБРАЗОВАТЕЛЬНЫЕ ТЕХНОЛОГИИ</w:t>
      </w:r>
    </w:p>
    <w:p w14:paraId="024FBA46" w14:textId="77777777" w:rsidR="002A45E7" w:rsidRDefault="002A45E7" w:rsidP="002A45E7">
      <w:pPr>
        <w:pStyle w:val="ad"/>
        <w:keepNext/>
        <w:keepLines/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3"/>
        <w:gridCol w:w="2037"/>
        <w:gridCol w:w="1725"/>
        <w:gridCol w:w="4930"/>
      </w:tblGrid>
      <w:tr w:rsidR="002A45E7" w:rsidRPr="000E5087" w14:paraId="51EDA6DC" w14:textId="77777777" w:rsidTr="00DB20A9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A9D197" w14:textId="77777777" w:rsidR="002A45E7" w:rsidRPr="000E5087" w:rsidRDefault="002A45E7" w:rsidP="00DB20A9">
            <w:pPr>
              <w:jc w:val="both"/>
              <w:rPr>
                <w:iCs/>
              </w:rPr>
            </w:pPr>
            <w:r w:rsidRPr="000E5087">
              <w:rPr>
                <w:b/>
                <w:bCs/>
                <w:iCs/>
              </w:rPr>
              <w:t xml:space="preserve">№ </w:t>
            </w:r>
            <w:proofErr w:type="gramStart"/>
            <w:r w:rsidRPr="000E5087">
              <w:rPr>
                <w:b/>
                <w:bCs/>
                <w:iCs/>
              </w:rPr>
              <w:t>п</w:t>
            </w:r>
            <w:proofErr w:type="gramEnd"/>
            <w:r w:rsidRPr="000E5087">
              <w:rPr>
                <w:b/>
                <w:bCs/>
                <w:iCs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DA769B" w14:textId="77777777" w:rsidR="002A45E7" w:rsidRPr="000E5087" w:rsidRDefault="002A45E7" w:rsidP="00DB20A9">
            <w:pPr>
              <w:jc w:val="both"/>
              <w:rPr>
                <w:iCs/>
              </w:rPr>
            </w:pPr>
            <w:r w:rsidRPr="000E5087">
              <w:rPr>
                <w:b/>
                <w:iCs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05069A" w14:textId="77777777" w:rsidR="002A45E7" w:rsidRPr="000E5087" w:rsidRDefault="002A45E7" w:rsidP="00DB20A9">
            <w:pPr>
              <w:jc w:val="both"/>
              <w:rPr>
                <w:b/>
                <w:iCs/>
              </w:rPr>
            </w:pPr>
            <w:r w:rsidRPr="000E5087">
              <w:rPr>
                <w:b/>
                <w:bCs/>
                <w:iCs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DB2A2B" w14:textId="77777777" w:rsidR="002A45E7" w:rsidRPr="000E5087" w:rsidRDefault="002A45E7" w:rsidP="00DB20A9">
            <w:pPr>
              <w:jc w:val="both"/>
              <w:rPr>
                <w:iCs/>
              </w:rPr>
            </w:pPr>
            <w:r w:rsidRPr="000E5087">
              <w:rPr>
                <w:b/>
                <w:bCs/>
                <w:iCs/>
              </w:rPr>
              <w:t>Образовательные технологии</w:t>
            </w:r>
          </w:p>
        </w:tc>
      </w:tr>
      <w:tr w:rsidR="002A45E7" w:rsidRPr="000E5087" w14:paraId="330DBB24" w14:textId="77777777" w:rsidTr="00DB20A9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72DD9" w14:textId="77777777" w:rsidR="002A45E7" w:rsidRPr="000E5087" w:rsidRDefault="002A45E7" w:rsidP="00DB20A9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16B532" w14:textId="77777777" w:rsidR="002A45E7" w:rsidRPr="000E5087" w:rsidRDefault="002A45E7" w:rsidP="00DB20A9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32376C" w14:textId="77777777" w:rsidR="002A45E7" w:rsidRPr="000E5087" w:rsidRDefault="002A45E7" w:rsidP="00DB20A9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85189A" w14:textId="77777777" w:rsidR="002A45E7" w:rsidRPr="000E5087" w:rsidRDefault="002A45E7" w:rsidP="00DB20A9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4</w:t>
            </w:r>
          </w:p>
        </w:tc>
      </w:tr>
      <w:tr w:rsidR="002A45E7" w:rsidRPr="000E5087" w14:paraId="126274E6" w14:textId="77777777" w:rsidTr="00DB20A9">
        <w:trPr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D11CD6" w14:textId="77777777" w:rsidR="002A45E7" w:rsidRPr="000E5087" w:rsidRDefault="002A45E7" w:rsidP="00DB20A9">
            <w:pPr>
              <w:jc w:val="both"/>
              <w:rPr>
                <w:iCs/>
              </w:rPr>
            </w:pPr>
            <w:r w:rsidRPr="000E5087">
              <w:rPr>
                <w:bCs/>
                <w:iCs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4BFF87" w14:textId="77777777" w:rsidR="002A45E7" w:rsidRPr="000E5087" w:rsidRDefault="002A45E7" w:rsidP="00DB20A9">
            <w:pPr>
              <w:jc w:val="both"/>
              <w:rPr>
                <w:iCs/>
              </w:rPr>
            </w:pPr>
            <w:r>
              <w:rPr>
                <w:iCs/>
              </w:rPr>
              <w:t>Введение.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96CA51" w14:textId="77777777" w:rsidR="002A45E7" w:rsidRPr="000E5087" w:rsidRDefault="002A45E7" w:rsidP="00DB20A9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 xml:space="preserve"> </w:t>
            </w:r>
          </w:p>
          <w:p w14:paraId="22DC4AF6" w14:textId="77777777" w:rsidR="002A45E7" w:rsidRPr="000E5087" w:rsidRDefault="002A45E7" w:rsidP="00DB20A9">
            <w:pPr>
              <w:jc w:val="both"/>
              <w:rPr>
                <w:iCs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34886B" w14:textId="77777777" w:rsidR="002A45E7" w:rsidRPr="000E5087" w:rsidRDefault="002A45E7" w:rsidP="00DB20A9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</w:rPr>
              <w:t>проблематизации</w:t>
            </w:r>
            <w:proofErr w:type="spellEnd"/>
            <w:r w:rsidRPr="00712FE4">
              <w:rPr>
                <w:iCs/>
              </w:rPr>
              <w:t xml:space="preserve"> материала </w:t>
            </w:r>
          </w:p>
        </w:tc>
      </w:tr>
      <w:tr w:rsidR="002A45E7" w:rsidRPr="000E5087" w14:paraId="6C1D50CA" w14:textId="77777777" w:rsidTr="00DB20A9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2B5120" w14:textId="77777777" w:rsidR="002A45E7" w:rsidRPr="000E5087" w:rsidRDefault="002A45E7" w:rsidP="00DB20A9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D433F5" w14:textId="77777777" w:rsidR="002A45E7" w:rsidRPr="000E5087" w:rsidRDefault="002A45E7" w:rsidP="00DB20A9">
            <w:pPr>
              <w:jc w:val="both"/>
              <w:rPr>
                <w:iCs/>
              </w:rPr>
            </w:pPr>
            <w:r>
              <w:rPr>
                <w:iCs/>
              </w:rPr>
              <w:t>Раздел 1</w:t>
            </w:r>
            <w:r w:rsidRPr="000E5087">
              <w:rPr>
                <w:iCs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DA1718" w14:textId="77777777" w:rsidR="002A45E7" w:rsidRPr="000E5087" w:rsidRDefault="002A45E7" w:rsidP="00DB20A9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14:paraId="0AB4CC70" w14:textId="77777777" w:rsidR="002A45E7" w:rsidRPr="000E5087" w:rsidRDefault="002A45E7" w:rsidP="00DB20A9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139A8F" w14:textId="77777777" w:rsidR="002A45E7" w:rsidRPr="000E5087" w:rsidRDefault="002A45E7" w:rsidP="00DB20A9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</w:rPr>
              <w:t>проблематизации</w:t>
            </w:r>
            <w:proofErr w:type="spellEnd"/>
            <w:r w:rsidRPr="00712FE4">
              <w:rPr>
                <w:iCs/>
              </w:rPr>
              <w:t xml:space="preserve"> материала </w:t>
            </w:r>
          </w:p>
        </w:tc>
      </w:tr>
      <w:tr w:rsidR="002A45E7" w:rsidRPr="000E5087" w14:paraId="181713C3" w14:textId="77777777" w:rsidTr="00DB20A9">
        <w:trPr>
          <w:trHeight w:val="61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B1445A" w14:textId="77777777" w:rsidR="002A45E7" w:rsidRPr="000E5087" w:rsidRDefault="002A45E7" w:rsidP="00DB20A9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lastRenderedPageBreak/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980AFD" w14:textId="77777777" w:rsidR="002A45E7" w:rsidRPr="000E5087" w:rsidRDefault="002A45E7" w:rsidP="00DB20A9">
            <w:pPr>
              <w:jc w:val="both"/>
              <w:rPr>
                <w:iCs/>
              </w:rPr>
            </w:pPr>
            <w:r>
              <w:rPr>
                <w:iCs/>
              </w:rPr>
              <w:t>Раздел 2</w:t>
            </w:r>
            <w:r w:rsidRPr="000E5087">
              <w:rPr>
                <w:iCs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EA3AAA" w14:textId="77777777" w:rsidR="002A45E7" w:rsidRPr="000E5087" w:rsidRDefault="002A45E7" w:rsidP="00DB20A9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14:paraId="15D972CA" w14:textId="77777777" w:rsidR="002A45E7" w:rsidRPr="000E5087" w:rsidRDefault="002A45E7" w:rsidP="00DB20A9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15597E" w14:textId="77777777" w:rsidR="002A45E7" w:rsidRPr="000E5087" w:rsidRDefault="002A45E7" w:rsidP="00DB20A9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</w:rPr>
              <w:t>проблематизации</w:t>
            </w:r>
            <w:proofErr w:type="spellEnd"/>
            <w:r w:rsidRPr="00712FE4">
              <w:rPr>
                <w:iCs/>
              </w:rPr>
              <w:t xml:space="preserve"> материала </w:t>
            </w:r>
          </w:p>
        </w:tc>
      </w:tr>
      <w:tr w:rsidR="002A45E7" w:rsidRPr="000E5087" w14:paraId="328E9DF0" w14:textId="77777777" w:rsidTr="00DB20A9">
        <w:trPr>
          <w:trHeight w:val="19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5DE346" w14:textId="77777777" w:rsidR="002A45E7" w:rsidRPr="000E5087" w:rsidRDefault="002A45E7" w:rsidP="00DB20A9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E4E08D" w14:textId="77777777" w:rsidR="002A45E7" w:rsidRPr="000E5087" w:rsidRDefault="002A45E7" w:rsidP="00DB20A9">
            <w:pPr>
              <w:jc w:val="both"/>
              <w:rPr>
                <w:iCs/>
              </w:rPr>
            </w:pPr>
            <w:r>
              <w:rPr>
                <w:iCs/>
              </w:rPr>
              <w:t>Раздел 3</w:t>
            </w:r>
            <w:r w:rsidRPr="000E5087">
              <w:rPr>
                <w:iCs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875F2E" w14:textId="77777777" w:rsidR="002A45E7" w:rsidRPr="000E5087" w:rsidRDefault="002A45E7" w:rsidP="00DB20A9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14:paraId="435B5F5F" w14:textId="77777777" w:rsidR="002A45E7" w:rsidRPr="000E5087" w:rsidRDefault="002A45E7" w:rsidP="00DB20A9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669C80" w14:textId="77777777" w:rsidR="002A45E7" w:rsidRPr="000E5087" w:rsidRDefault="002A45E7" w:rsidP="00DB20A9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</w:rPr>
              <w:t>проблематизации</w:t>
            </w:r>
            <w:proofErr w:type="spellEnd"/>
            <w:r w:rsidRPr="00712FE4">
              <w:rPr>
                <w:iCs/>
              </w:rPr>
              <w:t xml:space="preserve"> материала </w:t>
            </w:r>
          </w:p>
        </w:tc>
      </w:tr>
      <w:tr w:rsidR="002A45E7" w:rsidRPr="000E5087" w14:paraId="523FE6A2" w14:textId="77777777" w:rsidTr="00DB20A9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4DC5F3" w14:textId="77777777" w:rsidR="002A45E7" w:rsidRPr="000E5087" w:rsidRDefault="002A45E7" w:rsidP="00DB20A9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AFB2E0" w14:textId="77777777" w:rsidR="002A45E7" w:rsidRPr="000E5087" w:rsidRDefault="002A45E7" w:rsidP="00DB20A9">
            <w:pPr>
              <w:jc w:val="both"/>
              <w:rPr>
                <w:iCs/>
              </w:rPr>
            </w:pPr>
            <w:r>
              <w:rPr>
                <w:iCs/>
              </w:rPr>
              <w:t>Заключение.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6E0CAC" w14:textId="77777777" w:rsidR="002A45E7" w:rsidRPr="000E5087" w:rsidRDefault="002A45E7" w:rsidP="00DB20A9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14:paraId="71E8FF65" w14:textId="77777777" w:rsidR="002A45E7" w:rsidRPr="000E5087" w:rsidRDefault="002A45E7" w:rsidP="00DB20A9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9AA886" w14:textId="77777777" w:rsidR="002A45E7" w:rsidRPr="000E5087" w:rsidRDefault="002A45E7" w:rsidP="00DB20A9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</w:rPr>
              <w:t>проблематизации</w:t>
            </w:r>
            <w:proofErr w:type="spellEnd"/>
            <w:r w:rsidRPr="00712FE4">
              <w:rPr>
                <w:iCs/>
              </w:rPr>
              <w:t xml:space="preserve"> материала </w:t>
            </w:r>
          </w:p>
        </w:tc>
      </w:tr>
    </w:tbl>
    <w:p w14:paraId="787FB967" w14:textId="77777777" w:rsidR="002A45E7" w:rsidRDefault="002A45E7" w:rsidP="002A45E7">
      <w:pPr>
        <w:jc w:val="both"/>
        <w:rPr>
          <w:iCs/>
        </w:rPr>
      </w:pPr>
      <w:r>
        <w:rPr>
          <w:iCs/>
        </w:rPr>
        <w:t xml:space="preserve">            </w:t>
      </w:r>
    </w:p>
    <w:p w14:paraId="56F89B7A" w14:textId="77777777" w:rsidR="002A45E7" w:rsidRDefault="002A45E7" w:rsidP="002A45E7">
      <w:pPr>
        <w:jc w:val="both"/>
        <w:rPr>
          <w:iCs/>
        </w:rPr>
      </w:pPr>
    </w:p>
    <w:p w14:paraId="1A71894A" w14:textId="77777777" w:rsidR="002A45E7" w:rsidRPr="00CF1BE9" w:rsidRDefault="002A45E7" w:rsidP="002A45E7">
      <w:pPr>
        <w:jc w:val="both"/>
        <w:rPr>
          <w:iCs/>
        </w:rPr>
      </w:pPr>
      <w:r>
        <w:rPr>
          <w:iCs/>
        </w:rPr>
        <w:t xml:space="preserve">            </w:t>
      </w:r>
      <w:r w:rsidRPr="00CF1BE9">
        <w:rPr>
          <w:iCs/>
        </w:rPr>
        <w:t>Основная цель образовательных технологий -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14:paraId="10AC99ED" w14:textId="77777777" w:rsidR="002A45E7" w:rsidRPr="00CF1BE9" w:rsidRDefault="002A45E7" w:rsidP="002A45E7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iCs/>
          <w:kern w:val="3"/>
        </w:rPr>
      </w:pPr>
      <w:r w:rsidRPr="00CF1BE9">
        <w:rPr>
          <w:iCs/>
        </w:rPr>
        <w:t>Учебн</w:t>
      </w:r>
      <w:r w:rsidRPr="00CF1BE9">
        <w:rPr>
          <w:iCs/>
          <w:kern w:val="3"/>
        </w:rPr>
        <w:t>ые</w:t>
      </w:r>
      <w:r w:rsidRPr="00CF1BE9">
        <w:rPr>
          <w:iCs/>
        </w:rPr>
        <w:t xml:space="preserve"> аудитори</w:t>
      </w:r>
      <w:r w:rsidRPr="00CF1BE9">
        <w:rPr>
          <w:iCs/>
          <w:kern w:val="3"/>
        </w:rPr>
        <w:t xml:space="preserve">и </w:t>
      </w:r>
      <w:r w:rsidRPr="00CF1BE9">
        <w:rPr>
          <w:iCs/>
        </w:rPr>
        <w:t xml:space="preserve">для проведения лекций, </w:t>
      </w:r>
      <w:r w:rsidRPr="00CF1BE9">
        <w:rPr>
          <w:iCs/>
          <w:kern w:val="3"/>
        </w:rPr>
        <w:t xml:space="preserve">практических занятий, </w:t>
      </w:r>
      <w:r w:rsidRPr="00CF1BE9">
        <w:rPr>
          <w:iCs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iCs/>
          <w:kern w:val="3"/>
        </w:rPr>
        <w:t>стенды, наглядные пособия, технические средства обучения и пр.</w:t>
      </w:r>
    </w:p>
    <w:p w14:paraId="4899DBDC" w14:textId="77777777" w:rsidR="002A45E7" w:rsidRDefault="002A45E7" w:rsidP="002A45E7">
      <w:pPr>
        <w:spacing w:line="216" w:lineRule="auto"/>
      </w:pPr>
    </w:p>
    <w:p w14:paraId="51945AB1" w14:textId="77777777" w:rsidR="002A45E7" w:rsidRDefault="002A45E7" w:rsidP="002A45E7">
      <w:pPr>
        <w:keepNext/>
        <w:keepLines/>
        <w:spacing w:before="240" w:after="60"/>
        <w:ind w:left="360" w:right="1320"/>
        <w:jc w:val="both"/>
        <w:outlineLvl w:val="2"/>
        <w:rPr>
          <w:b/>
          <w:bCs/>
        </w:rPr>
      </w:pPr>
      <w:bookmarkStart w:id="6" w:name="_Toc14355453"/>
      <w:bookmarkEnd w:id="6"/>
      <w:r>
        <w:rPr>
          <w:rFonts w:eastAsia="Arial Unicode MS"/>
          <w:b/>
          <w:caps/>
        </w:rPr>
        <w:t xml:space="preserve">6. </w:t>
      </w:r>
      <w:r w:rsidRPr="00CF1BE9">
        <w:rPr>
          <w:b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14:paraId="436814FD" w14:textId="77777777" w:rsidR="002A45E7" w:rsidRDefault="002A45E7" w:rsidP="002A45E7">
      <w:pPr>
        <w:pStyle w:val="ad"/>
        <w:ind w:left="142" w:firstLine="567"/>
        <w:jc w:val="both"/>
      </w:pPr>
      <w:r w:rsidRPr="00CF1BE9"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</w:t>
      </w:r>
      <w:proofErr w:type="gramStart"/>
      <w:r w:rsidRPr="00CF1BE9">
        <w:t>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</w:t>
      </w:r>
      <w:proofErr w:type="gramEnd"/>
      <w:r w:rsidRPr="00CF1BE9">
        <w:t xml:space="preserve"> Система текущего контроля успеваемости служит не только оценке уровня </w:t>
      </w:r>
      <w:proofErr w:type="spellStart"/>
      <w:r w:rsidRPr="00CF1BE9">
        <w:t>компетентностной</w:t>
      </w:r>
      <w:proofErr w:type="spellEnd"/>
      <w:r w:rsidRPr="00CF1BE9"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14:paraId="0AF9FBD7" w14:textId="77777777" w:rsidR="002A45E7" w:rsidRDefault="002A45E7" w:rsidP="002D1C9F">
      <w:pPr>
        <w:jc w:val="both"/>
        <w:rPr>
          <w:sz w:val="28"/>
          <w:szCs w:val="28"/>
        </w:rPr>
      </w:pPr>
    </w:p>
    <w:p w14:paraId="333F16FC" w14:textId="77777777" w:rsidR="002A45E7" w:rsidRDefault="002A45E7" w:rsidP="002D1C9F">
      <w:pPr>
        <w:jc w:val="both"/>
        <w:rPr>
          <w:sz w:val="28"/>
          <w:szCs w:val="28"/>
        </w:rPr>
      </w:pPr>
    </w:p>
    <w:bookmarkEnd w:id="5"/>
    <w:p w14:paraId="16619E03" w14:textId="77777777" w:rsidR="002D1C9F" w:rsidRPr="004137F3" w:rsidRDefault="002D1C9F" w:rsidP="00233402">
      <w:pPr>
        <w:numPr>
          <w:ilvl w:val="0"/>
          <w:numId w:val="13"/>
        </w:numPr>
        <w:jc w:val="both"/>
        <w:rPr>
          <w:b/>
          <w:iCs/>
          <w:sz w:val="28"/>
          <w:szCs w:val="28"/>
        </w:rPr>
      </w:pPr>
      <w:r w:rsidRPr="004137F3">
        <w:rPr>
          <w:b/>
          <w:iCs/>
          <w:sz w:val="28"/>
          <w:szCs w:val="28"/>
        </w:rPr>
        <w:t>Семинары</w:t>
      </w:r>
    </w:p>
    <w:p w14:paraId="39F7921C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</w:p>
    <w:p w14:paraId="69AD1EC6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№1:</w:t>
      </w:r>
    </w:p>
    <w:p w14:paraId="318293A2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Ноты и нотное письмо (нотация). Становление современной  нотной записи. Буквенные и знаковые обозначения звуков. Современный нотный стан (нотоносец). </w:t>
      </w:r>
      <w:proofErr w:type="spellStart"/>
      <w:r>
        <w:rPr>
          <w:i/>
          <w:iCs/>
          <w:sz w:val="28"/>
          <w:szCs w:val="28"/>
        </w:rPr>
        <w:t>Нотография</w:t>
      </w:r>
      <w:proofErr w:type="spellEnd"/>
      <w:r>
        <w:rPr>
          <w:i/>
          <w:iCs/>
          <w:sz w:val="28"/>
          <w:szCs w:val="28"/>
        </w:rPr>
        <w:t>.</w:t>
      </w:r>
    </w:p>
    <w:p w14:paraId="7966716F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О понятии «ключ» в нотной записи. Разновидности ключей в современной оркестровой партитуре.  Общие сведения.</w:t>
      </w:r>
    </w:p>
    <w:p w14:paraId="6A1AA961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Скрипичный и басовый ключ  в качестве основополагающих  элементов  нотной записи.</w:t>
      </w:r>
    </w:p>
    <w:p w14:paraId="1BE0EA66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</w:p>
    <w:p w14:paraId="1E8CFDB5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№2:</w:t>
      </w:r>
    </w:p>
    <w:p w14:paraId="21EDDA81" w14:textId="77777777" w:rsidR="002D1C9F" w:rsidRDefault="002D1C9F" w:rsidP="002D1C9F">
      <w:pPr>
        <w:pStyle w:val="21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Темпо-ритм. </w:t>
      </w:r>
    </w:p>
    <w:p w14:paraId="3CE440DC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lastRenderedPageBreak/>
        <w:tab/>
      </w:r>
      <w:proofErr w:type="gramStart"/>
      <w:r>
        <w:rPr>
          <w:i/>
          <w:iCs/>
          <w:sz w:val="28"/>
          <w:szCs w:val="28"/>
        </w:rPr>
        <w:t xml:space="preserve">Элементы нотного письма: ключ, </w:t>
      </w:r>
      <w:proofErr w:type="spellStart"/>
      <w:r>
        <w:rPr>
          <w:i/>
          <w:iCs/>
          <w:sz w:val="28"/>
          <w:szCs w:val="28"/>
        </w:rPr>
        <w:t>звуковысотность</w:t>
      </w:r>
      <w:proofErr w:type="spellEnd"/>
      <w:r>
        <w:rPr>
          <w:i/>
          <w:iCs/>
          <w:sz w:val="28"/>
          <w:szCs w:val="28"/>
        </w:rPr>
        <w:t>, длительность звуков, фактура, комплекс мелодия-гармония; знаки сокращения нотной записи – аббревиатуры, паузы, ферматы.</w:t>
      </w:r>
      <w:proofErr w:type="gramEnd"/>
    </w:p>
    <w:p w14:paraId="1B990207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</w:r>
      <w:proofErr w:type="gramStart"/>
      <w:r>
        <w:rPr>
          <w:i/>
          <w:iCs/>
          <w:sz w:val="28"/>
          <w:szCs w:val="28"/>
        </w:rPr>
        <w:t>Исполнительские ремарки – штрихи, динамика, характер исполнения, темп, аппликатура, фразировка, программа и т. п. Указание тактового размера.</w:t>
      </w:r>
      <w:proofErr w:type="gramEnd"/>
    </w:p>
    <w:p w14:paraId="57EF92AB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Контекст как совокупность  слагаемых  определения понятий «художественное исполнение», «мастерство исполнителя», «</w:t>
      </w:r>
      <w:proofErr w:type="spellStart"/>
      <w:r>
        <w:rPr>
          <w:i/>
          <w:iCs/>
          <w:sz w:val="28"/>
          <w:szCs w:val="28"/>
        </w:rPr>
        <w:t>интерпретаторская</w:t>
      </w:r>
      <w:proofErr w:type="spellEnd"/>
      <w:r>
        <w:rPr>
          <w:i/>
          <w:iCs/>
          <w:sz w:val="28"/>
          <w:szCs w:val="28"/>
        </w:rPr>
        <w:t xml:space="preserve"> воля».</w:t>
      </w:r>
    </w:p>
    <w:p w14:paraId="1CDA98F1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092A21D5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№3:</w:t>
      </w:r>
    </w:p>
    <w:p w14:paraId="30609869" w14:textId="77777777" w:rsidR="002D1C9F" w:rsidRDefault="002D1C9F" w:rsidP="002D1C9F">
      <w:pPr>
        <w:pStyle w:val="21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Ритм как основополагающий элемент  существования  музыкального произведения. Определение понятий «ритм», «метр»,  «размер», «агогика».</w:t>
      </w:r>
    </w:p>
    <w:p w14:paraId="04C3B82F" w14:textId="77777777" w:rsidR="002D1C9F" w:rsidRDefault="002D1C9F" w:rsidP="002D1C9F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Методика  изучения </w:t>
      </w:r>
      <w:proofErr w:type="gramStart"/>
      <w:r>
        <w:rPr>
          <w:i/>
          <w:iCs/>
          <w:sz w:val="28"/>
          <w:szCs w:val="28"/>
        </w:rPr>
        <w:t>метро-ритма</w:t>
      </w:r>
      <w:proofErr w:type="gramEnd"/>
      <w:r>
        <w:rPr>
          <w:i/>
          <w:iCs/>
          <w:sz w:val="28"/>
          <w:szCs w:val="28"/>
        </w:rPr>
        <w:t xml:space="preserve">: пульс, метр, </w:t>
      </w:r>
      <w:proofErr w:type="spellStart"/>
      <w:r>
        <w:rPr>
          <w:i/>
          <w:iCs/>
          <w:sz w:val="28"/>
          <w:szCs w:val="28"/>
        </w:rPr>
        <w:t>ритмо</w:t>
      </w:r>
      <w:proofErr w:type="spellEnd"/>
      <w:r>
        <w:rPr>
          <w:i/>
          <w:iCs/>
          <w:sz w:val="28"/>
          <w:szCs w:val="28"/>
        </w:rPr>
        <w:t>-блоки (</w:t>
      </w:r>
      <w:proofErr w:type="spellStart"/>
      <w:r>
        <w:rPr>
          <w:i/>
          <w:iCs/>
          <w:sz w:val="28"/>
          <w:szCs w:val="28"/>
        </w:rPr>
        <w:t>бинарность</w:t>
      </w:r>
      <w:proofErr w:type="spellEnd"/>
      <w:r>
        <w:rPr>
          <w:i/>
          <w:iCs/>
          <w:sz w:val="28"/>
          <w:szCs w:val="28"/>
        </w:rPr>
        <w:t xml:space="preserve">), длительности нот. Ритмические группировки нотного текста.  </w:t>
      </w:r>
    </w:p>
    <w:p w14:paraId="637D93DA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Восприятие скорости (темпа) музыки. Единица пульсации.</w:t>
      </w:r>
    </w:p>
    <w:p w14:paraId="639DF58C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</w:p>
    <w:p w14:paraId="3DE1F684" w14:textId="77777777" w:rsidR="002D1C9F" w:rsidRDefault="002D1C9F" w:rsidP="002D1C9F">
      <w:pPr>
        <w:ind w:firstLine="993"/>
        <w:jc w:val="both"/>
        <w:rPr>
          <w:sz w:val="28"/>
          <w:szCs w:val="28"/>
        </w:rPr>
      </w:pPr>
    </w:p>
    <w:p w14:paraId="20BB0D0F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№4:</w:t>
      </w:r>
    </w:p>
    <w:p w14:paraId="42F0A987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Определение понятий «лад» и «тональность».  Их выразительные свойства. Значение третьей ступени звукоряда, как одной из определяющих  констант лада.  Мажорный   лад.  Гамма натурального мажора. Ступени мажорного лада. Названия, обозначения и свойства ступеней мажора.</w:t>
      </w:r>
    </w:p>
    <w:p w14:paraId="25A478E9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Минорный лад: натуральный, гармонический  и мелодический.</w:t>
      </w:r>
    </w:p>
    <w:p w14:paraId="31BF4675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Устойчивые звуки. Тоника. Неустойчивые звуки. Их разрешение.</w:t>
      </w:r>
    </w:p>
    <w:p w14:paraId="11FEB8BE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</w:r>
    </w:p>
    <w:p w14:paraId="74021A60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№5:</w:t>
      </w:r>
    </w:p>
    <w:p w14:paraId="0FBACE69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Диатоника. Хроматизм. Сущность и отличительные особенности диатонического, хроматического звукорядов. Их ладовые и тональные свойства.</w:t>
      </w:r>
    </w:p>
    <w:p w14:paraId="0C8D5D9A" w14:textId="77777777" w:rsidR="002D1C9F" w:rsidRDefault="002D1C9F" w:rsidP="002D1C9F">
      <w:pPr>
        <w:ind w:firstLine="851"/>
        <w:jc w:val="both"/>
        <w:rPr>
          <w:sz w:val="28"/>
          <w:szCs w:val="28"/>
        </w:rPr>
      </w:pPr>
    </w:p>
    <w:p w14:paraId="264C8D0D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№6:</w:t>
      </w:r>
    </w:p>
    <w:p w14:paraId="61CBF6B9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Основные  виды интервалов: чистые, большие и малые, уменьшенные и увеличенные. </w:t>
      </w:r>
      <w:proofErr w:type="spellStart"/>
      <w:r>
        <w:rPr>
          <w:i/>
          <w:iCs/>
          <w:sz w:val="28"/>
          <w:szCs w:val="28"/>
        </w:rPr>
        <w:t>Ступеневая</w:t>
      </w:r>
      <w:proofErr w:type="spellEnd"/>
      <w:r>
        <w:rPr>
          <w:i/>
          <w:iCs/>
          <w:sz w:val="28"/>
          <w:szCs w:val="28"/>
        </w:rPr>
        <w:t xml:space="preserve"> структура интервала.</w:t>
      </w:r>
    </w:p>
    <w:p w14:paraId="68C51097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Интервалы натурального мажора и  натурального минора.</w:t>
      </w:r>
    </w:p>
    <w:p w14:paraId="6B1A5495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Интервалы гармонического мажора, гармонического и мелодического минора. Характерные интервалы.</w:t>
      </w:r>
    </w:p>
    <w:p w14:paraId="6C2BCF43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67BB3659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№7:</w:t>
      </w:r>
    </w:p>
    <w:p w14:paraId="1420DBA9" w14:textId="77777777" w:rsidR="002D1C9F" w:rsidRDefault="002D1C9F" w:rsidP="002D1C9F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О понятии «аккорд». </w:t>
      </w:r>
      <w:proofErr w:type="spellStart"/>
      <w:r>
        <w:rPr>
          <w:i/>
          <w:iCs/>
          <w:sz w:val="28"/>
          <w:szCs w:val="28"/>
        </w:rPr>
        <w:t>Терцовый</w:t>
      </w:r>
      <w:proofErr w:type="spellEnd"/>
      <w:r>
        <w:rPr>
          <w:i/>
          <w:iCs/>
          <w:sz w:val="28"/>
          <w:szCs w:val="28"/>
        </w:rPr>
        <w:t xml:space="preserve"> принцип   структуры аккордов. Основные виды аккордов:  трезвучия, септаккорды, </w:t>
      </w:r>
      <w:proofErr w:type="spellStart"/>
      <w:r>
        <w:rPr>
          <w:i/>
          <w:iCs/>
          <w:sz w:val="28"/>
          <w:szCs w:val="28"/>
        </w:rPr>
        <w:t>нонаккорды</w:t>
      </w:r>
      <w:proofErr w:type="spellEnd"/>
      <w:r>
        <w:rPr>
          <w:i/>
          <w:iCs/>
          <w:sz w:val="28"/>
          <w:szCs w:val="28"/>
        </w:rPr>
        <w:t xml:space="preserve">. </w:t>
      </w:r>
    </w:p>
    <w:p w14:paraId="4B97A861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Трезвучия на ступенях мажора и минора. Обращения трезвучий.</w:t>
      </w:r>
    </w:p>
    <w:p w14:paraId="14235DBE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Главные трезвучия  мажора и  минора.</w:t>
      </w:r>
    </w:p>
    <w:p w14:paraId="2BD006F6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lastRenderedPageBreak/>
        <w:tab/>
        <w:t xml:space="preserve">Септаккорд. </w:t>
      </w:r>
      <w:proofErr w:type="spellStart"/>
      <w:r>
        <w:rPr>
          <w:i/>
          <w:iCs/>
          <w:sz w:val="28"/>
          <w:szCs w:val="28"/>
        </w:rPr>
        <w:t>Доминантсептаккорд</w:t>
      </w:r>
      <w:proofErr w:type="spellEnd"/>
      <w:r>
        <w:rPr>
          <w:i/>
          <w:iCs/>
          <w:sz w:val="28"/>
          <w:szCs w:val="28"/>
        </w:rPr>
        <w:t xml:space="preserve"> и его обращения.  Разрешение </w:t>
      </w:r>
      <w:proofErr w:type="spellStart"/>
      <w:r>
        <w:rPr>
          <w:i/>
          <w:iCs/>
          <w:sz w:val="28"/>
          <w:szCs w:val="28"/>
        </w:rPr>
        <w:t>доминантсептаккорда</w:t>
      </w:r>
      <w:proofErr w:type="spellEnd"/>
      <w:r>
        <w:rPr>
          <w:i/>
          <w:iCs/>
          <w:sz w:val="28"/>
          <w:szCs w:val="28"/>
        </w:rPr>
        <w:t xml:space="preserve"> и его обращений.</w:t>
      </w:r>
    </w:p>
    <w:p w14:paraId="66A7C309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</w:p>
    <w:p w14:paraId="4CF22EE6" w14:textId="77777777" w:rsidR="002D1C9F" w:rsidRDefault="002D1C9F" w:rsidP="002D1C9F">
      <w:pPr>
        <w:ind w:firstLine="851"/>
        <w:jc w:val="both"/>
        <w:rPr>
          <w:sz w:val="28"/>
          <w:szCs w:val="28"/>
        </w:rPr>
      </w:pPr>
    </w:p>
    <w:p w14:paraId="01FE0659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№8:</w:t>
      </w:r>
    </w:p>
    <w:p w14:paraId="0946412D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Основные структурные элементы нотного текста и исполнительских ремарок,  их терминологический аппарат: темп, динамика, артикуляция, характер звучания и т. п.</w:t>
      </w:r>
    </w:p>
    <w:p w14:paraId="673F21B5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Термины градаций темпа: медленные, умеренные и быстрые.</w:t>
      </w:r>
    </w:p>
    <w:p w14:paraId="7BFCFCB9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Термины динамической шкалы, агогики, артикуляции и характера звучания.</w:t>
      </w:r>
    </w:p>
    <w:p w14:paraId="33785046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</w:p>
    <w:p w14:paraId="29AC6C11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№9:</w:t>
      </w:r>
    </w:p>
    <w:p w14:paraId="56BA8B76" w14:textId="77777777" w:rsidR="002D1C9F" w:rsidRDefault="002D1C9F" w:rsidP="002D1C9F">
      <w:pPr>
        <w:ind w:firstLine="708"/>
        <w:jc w:val="both"/>
        <w:rPr>
          <w:i/>
          <w:iCs/>
          <w:sz w:val="28"/>
          <w:szCs w:val="28"/>
        </w:rPr>
      </w:pPr>
      <w:proofErr w:type="gramStart"/>
      <w:r>
        <w:rPr>
          <w:i/>
          <w:iCs/>
          <w:sz w:val="28"/>
          <w:szCs w:val="28"/>
        </w:rPr>
        <w:t>К вопросу о понятиях: звук, звуковая система, звукоряд, натуральный звукоряд, созвучие, строй, темперация, консонанс и диссонанс.</w:t>
      </w:r>
      <w:proofErr w:type="gramEnd"/>
    </w:p>
    <w:p w14:paraId="4D850C0D" w14:textId="77777777" w:rsidR="002D1C9F" w:rsidRDefault="002D1C9F" w:rsidP="002D1C9F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Обертоны, гармоники, форманты. Натуральный звукоряд.</w:t>
      </w:r>
    </w:p>
    <w:p w14:paraId="042C34EE" w14:textId="77777777" w:rsidR="002D1C9F" w:rsidRDefault="002D1C9F" w:rsidP="002D1C9F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Музыкальная система.  Темперированный строй.</w:t>
      </w:r>
    </w:p>
    <w:p w14:paraId="2EF738A6" w14:textId="77777777" w:rsidR="002D1C9F" w:rsidRDefault="002D1C9F" w:rsidP="002D1C9F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Диатонические и хроматические полутоны, целые тоны.</w:t>
      </w:r>
    </w:p>
    <w:p w14:paraId="5D44F5E5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</w:p>
    <w:p w14:paraId="399A37DF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№:10</w:t>
      </w:r>
    </w:p>
    <w:p w14:paraId="6C5E2C24" w14:textId="77777777" w:rsidR="002D1C9F" w:rsidRDefault="002D1C9F" w:rsidP="002D1C9F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Ступени лада. Тоника. Субдоминанта. Доминанта. Трезвучия и септаккорды на ступенях лада.</w:t>
      </w:r>
    </w:p>
    <w:p w14:paraId="73D061E1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</w:p>
    <w:p w14:paraId="1C47D7DF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iCs/>
          <w:sz w:val="28"/>
          <w:szCs w:val="28"/>
        </w:rPr>
        <w:t>Вопросы к семинару №11:</w:t>
      </w:r>
    </w:p>
    <w:p w14:paraId="0B31457B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Основополагающие  принципы  тонального круга</w:t>
      </w:r>
    </w:p>
    <w:p w14:paraId="7C432D63" w14:textId="77777777" w:rsidR="002D1C9F" w:rsidRDefault="002D1C9F" w:rsidP="002D1C9F">
      <w:pPr>
        <w:jc w:val="center"/>
        <w:rPr>
          <w:sz w:val="28"/>
          <w:szCs w:val="28"/>
        </w:rPr>
      </w:pPr>
    </w:p>
    <w:p w14:paraId="38312786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№12:</w:t>
      </w:r>
    </w:p>
    <w:p w14:paraId="50C6238F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Лады народной музыки. Другие лады.  Особые виды семиступенных ладов. Пентатоника.</w:t>
      </w:r>
    </w:p>
    <w:p w14:paraId="5C4F03A8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 xml:space="preserve">Переменные лады. Переменно параллельный лад и </w:t>
      </w:r>
      <w:proofErr w:type="gramStart"/>
      <w:r>
        <w:rPr>
          <w:i/>
          <w:iCs/>
          <w:sz w:val="28"/>
          <w:szCs w:val="28"/>
        </w:rPr>
        <w:t>мажоро-минор</w:t>
      </w:r>
      <w:proofErr w:type="gramEnd"/>
      <w:r>
        <w:rPr>
          <w:i/>
          <w:iCs/>
          <w:sz w:val="28"/>
          <w:szCs w:val="28"/>
        </w:rPr>
        <w:t>. Другие лады.</w:t>
      </w:r>
    </w:p>
    <w:p w14:paraId="5E4C34A6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Родство тональностей.</w:t>
      </w:r>
    </w:p>
    <w:p w14:paraId="2C8C9E5F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Хроматизм. Альтерация. Хроматическая гамма. Правописание хроматической гаммы.</w:t>
      </w:r>
    </w:p>
    <w:p w14:paraId="29A462BA" w14:textId="77777777" w:rsidR="002D1C9F" w:rsidRDefault="002D1C9F" w:rsidP="002D1C9F">
      <w:pPr>
        <w:jc w:val="both"/>
        <w:rPr>
          <w:sz w:val="28"/>
          <w:szCs w:val="28"/>
        </w:rPr>
      </w:pPr>
    </w:p>
    <w:p w14:paraId="226C4699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№13:</w:t>
      </w:r>
    </w:p>
    <w:p w14:paraId="2EDD2AEF" w14:textId="77777777" w:rsidR="002D1C9F" w:rsidRDefault="002D1C9F" w:rsidP="002D1C9F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Определение понятий  «созвучие», «строй», «темперация».</w:t>
      </w:r>
    </w:p>
    <w:p w14:paraId="75C4D402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Энгармонизм звуков.  Буквенная система обозначения звуков, ладов и тональностей.  Буквенно-цифровая система обозначения  различных созвучий (аккордов).</w:t>
      </w:r>
    </w:p>
    <w:p w14:paraId="1B0651FB" w14:textId="77777777" w:rsidR="002D1C9F" w:rsidRDefault="002D1C9F" w:rsidP="002D1C9F">
      <w:pPr>
        <w:ind w:firstLine="708"/>
        <w:jc w:val="both"/>
        <w:rPr>
          <w:sz w:val="28"/>
          <w:szCs w:val="28"/>
        </w:rPr>
      </w:pPr>
    </w:p>
    <w:p w14:paraId="5C83CA65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№14:</w:t>
      </w:r>
    </w:p>
    <w:p w14:paraId="46F87815" w14:textId="77777777" w:rsidR="002D1C9F" w:rsidRDefault="002D1C9F" w:rsidP="002D1C9F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Определение консонанса и диссонанса. </w:t>
      </w:r>
    </w:p>
    <w:p w14:paraId="45238CFA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lastRenderedPageBreak/>
        <w:t>Различие между устойчивостью и консонансом, консонансом и диссонансом.  Разрешение  неустойчивых интервалов по тяготению. Разрешение диссонирующих интервалов.</w:t>
      </w:r>
    </w:p>
    <w:p w14:paraId="7FE43A5E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</w:p>
    <w:p w14:paraId="71A02966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№15:</w:t>
      </w:r>
    </w:p>
    <w:p w14:paraId="286114A2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Мелодия и ее значение  в музыкальном произведении. Мелодия народной музыки. Направления мелодического движения и его диапазон. Проходящие и вспомогательные звуки.</w:t>
      </w:r>
    </w:p>
    <w:p w14:paraId="2F6157F4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Общее понятие  о музыкальном синтаксисе:  мотив, фигура, фраза, предложение, период. Интонация. Роль цезуры.</w:t>
      </w:r>
    </w:p>
    <w:p w14:paraId="447801F5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Общие понятия о музыкальном складе и фактуре. Три основных склада:</w:t>
      </w:r>
    </w:p>
    <w:p w14:paraId="4AEFF76F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а) </w:t>
      </w:r>
      <w:proofErr w:type="spellStart"/>
      <w:r>
        <w:rPr>
          <w:i/>
          <w:iCs/>
          <w:sz w:val="28"/>
          <w:szCs w:val="28"/>
        </w:rPr>
        <w:t>монодийный</w:t>
      </w:r>
      <w:proofErr w:type="spellEnd"/>
      <w:r>
        <w:rPr>
          <w:i/>
          <w:iCs/>
          <w:sz w:val="28"/>
          <w:szCs w:val="28"/>
        </w:rPr>
        <w:t>,</w:t>
      </w:r>
    </w:p>
    <w:p w14:paraId="72F43896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б) гомофонно-гармонический,</w:t>
      </w:r>
    </w:p>
    <w:p w14:paraId="1E2BB57A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в) полифонический (многоголосный) склад.</w:t>
      </w:r>
    </w:p>
    <w:p w14:paraId="0DDDBADA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Основные типы фактурной организации музыкального материала. </w:t>
      </w:r>
    </w:p>
    <w:p w14:paraId="0E55F326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</w:p>
    <w:p w14:paraId="125DA3E4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№16:</w:t>
      </w:r>
    </w:p>
    <w:p w14:paraId="2D652650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Функциональная теория. Классическое </w:t>
      </w:r>
      <w:proofErr w:type="spellStart"/>
      <w:r>
        <w:rPr>
          <w:i/>
          <w:iCs/>
          <w:sz w:val="28"/>
          <w:szCs w:val="28"/>
        </w:rPr>
        <w:t>четырехголосие</w:t>
      </w:r>
      <w:proofErr w:type="spellEnd"/>
      <w:r>
        <w:rPr>
          <w:i/>
          <w:iCs/>
          <w:sz w:val="28"/>
          <w:szCs w:val="28"/>
        </w:rPr>
        <w:t xml:space="preserve">. Классификация кадансов. Отклонения и модуляции (I степень родства). </w:t>
      </w:r>
      <w:r>
        <w:rPr>
          <w:bCs/>
          <w:i/>
          <w:iCs/>
          <w:sz w:val="28"/>
          <w:szCs w:val="28"/>
        </w:rPr>
        <w:t>Основополагающие принципы  соединения аккордов</w:t>
      </w:r>
    </w:p>
    <w:p w14:paraId="1C7BA5A7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Запись аккордов в классической гармонии: основные правила записи </w:t>
      </w:r>
    </w:p>
    <w:p w14:paraId="4E8EC24C" w14:textId="77777777" w:rsidR="002D1C9F" w:rsidRDefault="002D1C9F" w:rsidP="002D1C9F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и расположения аккордов. Мелодическое положение аккорда. Перемещение и обращение аккордов. Основные «запреты» в гармонии.</w:t>
      </w:r>
    </w:p>
    <w:p w14:paraId="55C0B427" w14:textId="77777777" w:rsidR="00AF7F83" w:rsidRDefault="00AF7F83" w:rsidP="00AF7F83">
      <w:pPr>
        <w:pStyle w:val="ad"/>
        <w:ind w:left="142" w:firstLine="567"/>
        <w:jc w:val="both"/>
        <w:rPr>
          <w:b/>
        </w:rPr>
      </w:pPr>
    </w:p>
    <w:p w14:paraId="5CCC0E23" w14:textId="77777777" w:rsidR="00233402" w:rsidRDefault="00233402" w:rsidP="00233402">
      <w:pPr>
        <w:jc w:val="both"/>
        <w:rPr>
          <w:sz w:val="28"/>
          <w:szCs w:val="28"/>
          <w:u w:val="single"/>
        </w:rPr>
      </w:pPr>
      <w:r>
        <w:rPr>
          <w:b/>
          <w:bCs/>
          <w:sz w:val="28"/>
          <w:szCs w:val="28"/>
        </w:rPr>
        <w:t>Перечень в</w:t>
      </w:r>
      <w:r w:rsidR="002A45E7">
        <w:rPr>
          <w:b/>
          <w:bCs/>
          <w:sz w:val="28"/>
          <w:szCs w:val="28"/>
        </w:rPr>
        <w:t>опросов к зачету.</w:t>
      </w:r>
    </w:p>
    <w:p w14:paraId="1B4749FB" w14:textId="77777777" w:rsidR="00233402" w:rsidRDefault="00233402" w:rsidP="00233402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Общие представления о музыкальных и немузыкальных звуках. </w:t>
      </w:r>
    </w:p>
    <w:p w14:paraId="18EDDFED" w14:textId="77777777" w:rsidR="00233402" w:rsidRDefault="00233402" w:rsidP="00233402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Понятия «высота», «громкость», «тембр», «продолжительность» звука.</w:t>
      </w:r>
    </w:p>
    <w:p w14:paraId="78B45458" w14:textId="77777777" w:rsidR="00233402" w:rsidRDefault="00233402" w:rsidP="00233402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ab/>
        <w:t>Ноты и нотное письмо (нотация). Становление современной  нотной записи.</w:t>
      </w:r>
    </w:p>
    <w:p w14:paraId="3914BE96" w14:textId="77777777" w:rsidR="00233402" w:rsidRDefault="00233402" w:rsidP="00233402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Буквенные и знаковые обозначения звуков. </w:t>
      </w:r>
    </w:p>
    <w:p w14:paraId="6BE05BD4" w14:textId="77777777" w:rsidR="00233402" w:rsidRDefault="00233402" w:rsidP="00233402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Современный нотный стан (нотоносец). </w:t>
      </w:r>
      <w:proofErr w:type="spellStart"/>
      <w:r>
        <w:rPr>
          <w:sz w:val="28"/>
          <w:szCs w:val="28"/>
        </w:rPr>
        <w:t>Нотография</w:t>
      </w:r>
      <w:proofErr w:type="spellEnd"/>
      <w:r>
        <w:rPr>
          <w:sz w:val="28"/>
          <w:szCs w:val="28"/>
        </w:rPr>
        <w:t>.</w:t>
      </w:r>
    </w:p>
    <w:p w14:paraId="192FBDF8" w14:textId="77777777" w:rsidR="00233402" w:rsidRDefault="00233402" w:rsidP="00233402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понятии «ключ» в нотной записи. </w:t>
      </w:r>
    </w:p>
    <w:p w14:paraId="57978093" w14:textId="77777777" w:rsidR="00233402" w:rsidRDefault="00233402" w:rsidP="00233402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Разновидности ключей в современной оркестровой партитуре.  Общие сведения.</w:t>
      </w:r>
    </w:p>
    <w:p w14:paraId="6A2C6B0E" w14:textId="77777777" w:rsidR="00233402" w:rsidRDefault="00233402" w:rsidP="00233402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ab/>
        <w:t>Скрипичный и басовый ключ  в качестве основополагающих  элементов нотной записи.</w:t>
      </w:r>
    </w:p>
    <w:p w14:paraId="4513E841" w14:textId="77777777" w:rsidR="00233402" w:rsidRDefault="00233402" w:rsidP="00233402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понятий «лад» и «тональность».  Их выразительные свойства.</w:t>
      </w:r>
    </w:p>
    <w:p w14:paraId="27C1DC3B" w14:textId="77777777" w:rsidR="00233402" w:rsidRDefault="00233402" w:rsidP="00233402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Значение третьей ступени звукоряда, как одной из определяющих  констант лада.  </w:t>
      </w:r>
    </w:p>
    <w:p w14:paraId="532A9C5F" w14:textId="77777777" w:rsidR="00233402" w:rsidRDefault="00233402" w:rsidP="00233402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Мажорный   лад.  Гамма натурального мажора. Ступени мажорного лада. Названия, обозначения и свойства ступеней мажора.</w:t>
      </w:r>
    </w:p>
    <w:p w14:paraId="24BDD9A8" w14:textId="77777777" w:rsidR="00233402" w:rsidRDefault="00233402" w:rsidP="00233402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ab/>
        <w:t>Минорный лад: натуральный, гармонический  и мелодический.</w:t>
      </w:r>
    </w:p>
    <w:p w14:paraId="2253C026" w14:textId="77777777" w:rsidR="00233402" w:rsidRDefault="00233402" w:rsidP="00233402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Устойчивые звуки. Тоника. </w:t>
      </w:r>
    </w:p>
    <w:p w14:paraId="01FF3B8A" w14:textId="77777777" w:rsidR="00233402" w:rsidRDefault="00233402" w:rsidP="00233402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Неустойчивые звуки. Их разрешение.</w:t>
      </w:r>
    </w:p>
    <w:p w14:paraId="379BC66B" w14:textId="77777777" w:rsidR="00233402" w:rsidRDefault="00233402" w:rsidP="00233402">
      <w:pPr>
        <w:widowControl w:val="0"/>
        <w:numPr>
          <w:ilvl w:val="0"/>
          <w:numId w:val="14"/>
        </w:num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понятий «ритм», «метр»,  «размер», «агогика».</w:t>
      </w:r>
    </w:p>
    <w:p w14:paraId="6E17D3EF" w14:textId="77777777" w:rsidR="00233402" w:rsidRDefault="00233402" w:rsidP="00233402">
      <w:pPr>
        <w:pStyle w:val="21"/>
        <w:widowControl/>
        <w:numPr>
          <w:ilvl w:val="0"/>
          <w:numId w:val="14"/>
        </w:numPr>
        <w:tabs>
          <w:tab w:val="clear" w:pos="1980"/>
          <w:tab w:val="clear" w:pos="10800"/>
        </w:tabs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Темпо-ритм. </w:t>
      </w:r>
    </w:p>
    <w:p w14:paraId="232A593C" w14:textId="77777777" w:rsidR="00233402" w:rsidRDefault="00233402" w:rsidP="00233402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Элементы нотного письма: ключ, </w:t>
      </w:r>
      <w:proofErr w:type="spellStart"/>
      <w:r>
        <w:rPr>
          <w:sz w:val="28"/>
          <w:szCs w:val="28"/>
        </w:rPr>
        <w:t>звуковысотность</w:t>
      </w:r>
      <w:proofErr w:type="spellEnd"/>
      <w:r>
        <w:rPr>
          <w:sz w:val="28"/>
          <w:szCs w:val="28"/>
        </w:rPr>
        <w:t xml:space="preserve">, длительность звуков, фактура, комплекс мелодия-гармония. </w:t>
      </w:r>
    </w:p>
    <w:p w14:paraId="2AAE0B5F" w14:textId="77777777" w:rsidR="00233402" w:rsidRDefault="00233402" w:rsidP="00233402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Знаки сокращения нотной записи – аббревиатуры, паузы, ферматы.</w:t>
      </w:r>
    </w:p>
    <w:p w14:paraId="71F6F44E" w14:textId="77777777" w:rsidR="00233402" w:rsidRDefault="00233402" w:rsidP="00233402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Исполнительские ремарки – штрихи, динамика, характер исполнения, темп, аппликатура, фразировка, программа и т. п. Указание тактового размера.</w:t>
      </w:r>
      <w:proofErr w:type="gramEnd"/>
    </w:p>
    <w:p w14:paraId="2A074867" w14:textId="77777777" w:rsidR="00233402" w:rsidRDefault="00233402" w:rsidP="00233402">
      <w:pPr>
        <w:numPr>
          <w:ilvl w:val="0"/>
          <w:numId w:val="14"/>
        </w:num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  <w:t>Контекст как совокупность  слагаемых  определения понятий «художественное исполнение», «мастерство исполнителя», «</w:t>
      </w:r>
      <w:proofErr w:type="spellStart"/>
      <w:r>
        <w:rPr>
          <w:sz w:val="28"/>
          <w:szCs w:val="28"/>
        </w:rPr>
        <w:t>интерпретаторская</w:t>
      </w:r>
      <w:proofErr w:type="spellEnd"/>
      <w:r>
        <w:rPr>
          <w:sz w:val="28"/>
          <w:szCs w:val="28"/>
        </w:rPr>
        <w:t xml:space="preserve"> воля».</w:t>
      </w:r>
    </w:p>
    <w:p w14:paraId="747158D4" w14:textId="77777777" w:rsidR="00233402" w:rsidRDefault="00233402" w:rsidP="00233402">
      <w:pPr>
        <w:jc w:val="center"/>
        <w:rPr>
          <w:b/>
          <w:bCs/>
          <w:sz w:val="28"/>
          <w:szCs w:val="28"/>
        </w:rPr>
      </w:pPr>
    </w:p>
    <w:p w14:paraId="3B69ACCF" w14:textId="77777777" w:rsidR="002A45E7" w:rsidRDefault="00233402" w:rsidP="0023340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</w:t>
      </w:r>
      <w:r w:rsidR="002A45E7">
        <w:rPr>
          <w:b/>
          <w:bCs/>
          <w:sz w:val="28"/>
          <w:szCs w:val="28"/>
        </w:rPr>
        <w:t>вопросов к экзамену.</w:t>
      </w:r>
      <w:r>
        <w:rPr>
          <w:b/>
          <w:bCs/>
          <w:sz w:val="28"/>
          <w:szCs w:val="28"/>
        </w:rPr>
        <w:t xml:space="preserve"> </w:t>
      </w:r>
    </w:p>
    <w:p w14:paraId="60175B56" w14:textId="77777777" w:rsidR="00233402" w:rsidRDefault="00233402" w:rsidP="00233402">
      <w:pPr>
        <w:rPr>
          <w:sz w:val="28"/>
          <w:szCs w:val="28"/>
        </w:rPr>
      </w:pPr>
      <w:r>
        <w:rPr>
          <w:sz w:val="28"/>
          <w:szCs w:val="28"/>
        </w:rPr>
        <w:t>Музыкальный звук и его физические характеристики</w:t>
      </w:r>
    </w:p>
    <w:p w14:paraId="7B17DFC9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Дать определение понятию «лад»</w:t>
      </w:r>
    </w:p>
    <w:p w14:paraId="5DF11149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Дать определение понятию «тональность»</w:t>
      </w:r>
    </w:p>
    <w:p w14:paraId="043113AF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Родство тональностей</w:t>
      </w:r>
    </w:p>
    <w:p w14:paraId="69CCE535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Кварто-квинтовый круг тональностей</w:t>
      </w:r>
    </w:p>
    <w:p w14:paraId="74820AC7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Типы интервалов, структура, обращения</w:t>
      </w:r>
    </w:p>
    <w:p w14:paraId="3BE45D0B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Типы аккордов, структура, обращения</w:t>
      </w:r>
    </w:p>
    <w:p w14:paraId="42D24670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Тоническая группа аккордов</w:t>
      </w:r>
    </w:p>
    <w:p w14:paraId="17E50F8E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Субдоминантовая группа аккордов</w:t>
      </w:r>
    </w:p>
    <w:p w14:paraId="49927E65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Доминантовая группа  аккордов</w:t>
      </w:r>
    </w:p>
    <w:p w14:paraId="1407D14B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Диатонические лады</w:t>
      </w:r>
    </w:p>
    <w:p w14:paraId="0AF4F39B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диссонанса и консонанса</w:t>
      </w:r>
    </w:p>
    <w:p w14:paraId="72322E1D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Метроритм в музыке</w:t>
      </w:r>
    </w:p>
    <w:p w14:paraId="0A200034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Музыкальные термины</w:t>
      </w:r>
    </w:p>
    <w:p w14:paraId="08B49380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понятий «ритм», «метр»,  «размер», «агогика».</w:t>
      </w:r>
    </w:p>
    <w:p w14:paraId="128B495A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понятий «лад» и «тональность».  Их выразительные свойства. </w:t>
      </w:r>
    </w:p>
    <w:p w14:paraId="0489CFD9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Сущность и отличительные особенности диатонического, хроматического звукорядов. Их ладовые и тональные свойства.</w:t>
      </w:r>
    </w:p>
    <w:p w14:paraId="35F77C9E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 виды интервалов: чистые, большие и малые, уменьшенные и увеличенные. </w:t>
      </w:r>
      <w:proofErr w:type="spellStart"/>
      <w:r>
        <w:rPr>
          <w:sz w:val="28"/>
          <w:szCs w:val="28"/>
        </w:rPr>
        <w:t>Ступеневая</w:t>
      </w:r>
      <w:proofErr w:type="spellEnd"/>
      <w:r>
        <w:rPr>
          <w:sz w:val="28"/>
          <w:szCs w:val="28"/>
        </w:rPr>
        <w:t xml:space="preserve"> структура интервала.</w:t>
      </w:r>
    </w:p>
    <w:p w14:paraId="7274897E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 вопросу о понятиях: звук, звуковая система, звукоряд, натуральный звукоряд, созвучие, строй, темперация, консонанс и диссонанс.</w:t>
      </w:r>
      <w:proofErr w:type="gramEnd"/>
    </w:p>
    <w:p w14:paraId="7BCBADA4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Обертоны, гармоники, форманты. Натуральный звукоряд.</w:t>
      </w:r>
    </w:p>
    <w:p w14:paraId="4FD16AFB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Музыкальная система.  Темперированный строй.</w:t>
      </w:r>
    </w:p>
    <w:p w14:paraId="30020982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Ступени лада. Тоника. Субдоминанта. Доминанта. Трезвучия и септаккорды на ступенях лада.</w:t>
      </w:r>
    </w:p>
    <w:p w14:paraId="59339066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Названия, обозначения и свойства ступеней мажора.</w:t>
      </w:r>
    </w:p>
    <w:p w14:paraId="2A378088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Элементы нотного письма: ключ, </w:t>
      </w:r>
      <w:proofErr w:type="spellStart"/>
      <w:r>
        <w:rPr>
          <w:sz w:val="28"/>
          <w:szCs w:val="28"/>
        </w:rPr>
        <w:t>звуковысотность</w:t>
      </w:r>
      <w:proofErr w:type="spellEnd"/>
      <w:r>
        <w:rPr>
          <w:sz w:val="28"/>
          <w:szCs w:val="28"/>
        </w:rPr>
        <w:t>, длительность звуков, фактура.</w:t>
      </w:r>
    </w:p>
    <w:p w14:paraId="2E4AB554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понятий «лад» и «тональность».  Их выразительные </w:t>
      </w:r>
      <w:r>
        <w:rPr>
          <w:sz w:val="28"/>
          <w:szCs w:val="28"/>
        </w:rPr>
        <w:lastRenderedPageBreak/>
        <w:t xml:space="preserve">свойства. </w:t>
      </w:r>
    </w:p>
    <w:p w14:paraId="031B1BC8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Кварто-квинтовый круг тональностей</w:t>
      </w:r>
      <w:r>
        <w:rPr>
          <w:sz w:val="28"/>
          <w:szCs w:val="28"/>
        </w:rPr>
        <w:tab/>
        <w:t>. Основополагающие  принципы  тонального круга.</w:t>
      </w:r>
    </w:p>
    <w:p w14:paraId="420566FA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Буквенная система обозначения звуков, ладов и тональностей.  Буквенно-цифровая система обозначения  различных созвучий (аккордов).</w:t>
      </w:r>
    </w:p>
    <w:p w14:paraId="644C5BD0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Консонанс и диссонанс в музыке. </w:t>
      </w:r>
    </w:p>
    <w:p w14:paraId="606B26FB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Мелодия и ее значение  в музыкальном произведении.</w:t>
      </w:r>
    </w:p>
    <w:p w14:paraId="09C36505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Общие понятия о музыкальном складе и фактуре. </w:t>
      </w:r>
    </w:p>
    <w:p w14:paraId="280731A2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Общее понятие  о музыкальном синтаксисе:  мотив, фигура, фраза, предложение, период. Интонация. Роль цезуры.</w:t>
      </w:r>
    </w:p>
    <w:p w14:paraId="3707CBE6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понятий  «созвучие», «строй», «темперация».</w:t>
      </w:r>
    </w:p>
    <w:p w14:paraId="41260B4D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Метроритм в музыке.</w:t>
      </w:r>
    </w:p>
    <w:p w14:paraId="6B8C4D28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консонанса и диссонанса. </w:t>
      </w:r>
    </w:p>
    <w:p w14:paraId="0078DC9D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Главные трезвучия лада, их обозначение, строение.</w:t>
      </w:r>
    </w:p>
    <w:p w14:paraId="37B427DC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Характерные интервалы мажора и минора.</w:t>
      </w:r>
    </w:p>
    <w:p w14:paraId="1569FEF0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Лады народной музыки.</w:t>
      </w:r>
    </w:p>
    <w:p w14:paraId="1E65FE3A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Направления мелодического движения и его диапазон. </w:t>
      </w:r>
    </w:p>
    <w:p w14:paraId="49D6C405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Проходящие и вспомогательные звуки.</w:t>
      </w:r>
    </w:p>
    <w:p w14:paraId="4F2AE28F" w14:textId="77777777" w:rsidR="00233402" w:rsidRPr="002A45E7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Особые виды семиступенных ладов. Пентатоника.</w:t>
      </w:r>
    </w:p>
    <w:p w14:paraId="3B42739F" w14:textId="77777777" w:rsidR="002A45E7" w:rsidRDefault="002A45E7" w:rsidP="002A45E7">
      <w:pPr>
        <w:widowControl w:val="0"/>
        <w:tabs>
          <w:tab w:val="left" w:pos="0"/>
          <w:tab w:val="left" w:pos="360"/>
        </w:tabs>
        <w:autoSpaceDE w:val="0"/>
        <w:jc w:val="both"/>
        <w:rPr>
          <w:sz w:val="28"/>
          <w:szCs w:val="28"/>
        </w:rPr>
      </w:pPr>
    </w:p>
    <w:p w14:paraId="7F5A7546" w14:textId="77777777" w:rsidR="002A45E7" w:rsidRDefault="002A45E7" w:rsidP="002A45E7">
      <w:pPr>
        <w:widowControl w:val="0"/>
        <w:tabs>
          <w:tab w:val="left" w:pos="0"/>
          <w:tab w:val="left" w:pos="360"/>
        </w:tabs>
        <w:autoSpaceDE w:val="0"/>
        <w:jc w:val="both"/>
        <w:rPr>
          <w:sz w:val="28"/>
          <w:szCs w:val="28"/>
        </w:rPr>
      </w:pPr>
    </w:p>
    <w:p w14:paraId="4C51E874" w14:textId="77777777" w:rsidR="002A45E7" w:rsidRPr="00CF1BE9" w:rsidRDefault="002A45E7" w:rsidP="002A45E7">
      <w:pPr>
        <w:spacing w:line="276" w:lineRule="auto"/>
        <w:ind w:firstLine="708"/>
        <w:jc w:val="both"/>
        <w:rPr>
          <w:b/>
          <w:i/>
        </w:rPr>
      </w:pPr>
      <w:r w:rsidRPr="00CF1BE9">
        <w:rPr>
          <w:b/>
          <w:i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74"/>
        <w:gridCol w:w="6861"/>
      </w:tblGrid>
      <w:tr w:rsidR="002A45E7" w:rsidRPr="00CF1BE9" w14:paraId="784572C8" w14:textId="77777777" w:rsidTr="00DB20A9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7D4F84E0" w14:textId="77777777" w:rsidR="002A45E7" w:rsidRPr="00CF1BE9" w:rsidRDefault="002A45E7" w:rsidP="00DB20A9">
            <w:pPr>
              <w:jc w:val="both"/>
              <w:rPr>
                <w:b/>
                <w:iCs/>
              </w:rPr>
            </w:pPr>
            <w:r w:rsidRPr="00CF1BE9">
              <w:rPr>
                <w:b/>
                <w:iCs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14:paraId="6EA9844D" w14:textId="77777777" w:rsidR="002A45E7" w:rsidRPr="00CF1BE9" w:rsidRDefault="002A45E7" w:rsidP="00DB20A9">
            <w:pPr>
              <w:jc w:val="both"/>
              <w:rPr>
                <w:b/>
                <w:iCs/>
              </w:rPr>
            </w:pPr>
            <w:r w:rsidRPr="00CF1BE9">
              <w:rPr>
                <w:b/>
                <w:iCs/>
              </w:rPr>
              <w:t>Оценка</w:t>
            </w:r>
          </w:p>
        </w:tc>
      </w:tr>
      <w:tr w:rsidR="002A45E7" w:rsidRPr="00CF1BE9" w14:paraId="0E2C856C" w14:textId="77777777" w:rsidTr="00DB20A9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B5169C1" w14:textId="77777777" w:rsidR="002A45E7" w:rsidRPr="00CF1BE9" w:rsidRDefault="002A45E7" w:rsidP="00DB20A9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D52D7C6" w14:textId="77777777" w:rsidR="002A45E7" w:rsidRPr="00CF1BE9" w:rsidRDefault="002A45E7" w:rsidP="00DB20A9">
            <w:pPr>
              <w:jc w:val="both"/>
              <w:rPr>
                <w:bCs/>
                <w:i/>
              </w:rPr>
            </w:pPr>
          </w:p>
        </w:tc>
      </w:tr>
      <w:tr w:rsidR="002A45E7" w:rsidRPr="00CF1BE9" w14:paraId="0536ED71" w14:textId="77777777" w:rsidTr="00DB20A9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5D074671" w14:textId="77777777" w:rsidR="002A45E7" w:rsidRPr="00CF1BE9" w:rsidRDefault="002A45E7" w:rsidP="00DB20A9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7B263E74" w14:textId="77777777" w:rsidR="002A45E7" w:rsidRPr="00CF1BE9" w:rsidRDefault="002A45E7" w:rsidP="00DB20A9">
            <w:pPr>
              <w:jc w:val="both"/>
              <w:rPr>
                <w:bCs/>
                <w:i/>
              </w:rPr>
            </w:pPr>
            <w:proofErr w:type="gramStart"/>
            <w:r w:rsidRPr="00CF1BE9">
              <w:rPr>
                <w:bCs/>
                <w:i/>
              </w:rPr>
              <w:t>зачтено</w:t>
            </w:r>
            <w:proofErr w:type="gramEnd"/>
            <w:r w:rsidRPr="00CF1BE9">
              <w:rPr>
                <w:bCs/>
                <w:i/>
              </w:rPr>
              <w:t>/не зачтено</w:t>
            </w:r>
          </w:p>
        </w:tc>
      </w:tr>
      <w:tr w:rsidR="002A45E7" w:rsidRPr="00CF1BE9" w14:paraId="44D83CFF" w14:textId="77777777" w:rsidTr="00DB20A9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273FC0EC" w14:textId="77777777" w:rsidR="002A45E7" w:rsidRPr="00CF1BE9" w:rsidRDefault="002A45E7" w:rsidP="00DB20A9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53D8F267" w14:textId="77777777" w:rsidR="002A45E7" w:rsidRPr="00CF1BE9" w:rsidRDefault="002A45E7" w:rsidP="00DB20A9">
            <w:pPr>
              <w:jc w:val="both"/>
              <w:rPr>
                <w:bCs/>
                <w:i/>
              </w:rPr>
            </w:pPr>
          </w:p>
        </w:tc>
      </w:tr>
      <w:tr w:rsidR="002A45E7" w:rsidRPr="00CF1BE9" w14:paraId="48693DC5" w14:textId="77777777" w:rsidTr="00DB20A9">
        <w:trPr>
          <w:trHeight w:val="87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36A8EBD6" w14:textId="77777777" w:rsidR="002A45E7" w:rsidRPr="00CF1BE9" w:rsidRDefault="002A45E7" w:rsidP="00DB20A9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Промежуточная аттестация </w:t>
            </w:r>
          </w:p>
          <w:p w14:paraId="096C4B7C" w14:textId="77777777" w:rsidR="002A45E7" w:rsidRPr="00CF1BE9" w:rsidRDefault="002A45E7" w:rsidP="00DB20A9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(зачет) </w:t>
            </w:r>
          </w:p>
          <w:p w14:paraId="1A988640" w14:textId="77777777" w:rsidR="002A45E7" w:rsidRPr="00CF1BE9" w:rsidRDefault="002A45E7" w:rsidP="00DB20A9">
            <w:pPr>
              <w:jc w:val="both"/>
              <w:rPr>
                <w:bCs/>
                <w:i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14:paraId="6863138C" w14:textId="77777777" w:rsidR="002A45E7" w:rsidRPr="00CF1BE9" w:rsidRDefault="002A45E7" w:rsidP="00DB20A9">
            <w:pPr>
              <w:jc w:val="both"/>
              <w:rPr>
                <w:i/>
              </w:rPr>
            </w:pPr>
            <w:proofErr w:type="gramStart"/>
            <w:r w:rsidRPr="00CF1BE9">
              <w:rPr>
                <w:i/>
              </w:rPr>
              <w:t>зачтено</w:t>
            </w:r>
            <w:proofErr w:type="gramEnd"/>
            <w:r w:rsidRPr="00CF1BE9">
              <w:rPr>
                <w:i/>
              </w:rPr>
              <w:t xml:space="preserve"> /не зачтено</w:t>
            </w:r>
          </w:p>
          <w:p w14:paraId="3BF1DAF2" w14:textId="77777777" w:rsidR="002A45E7" w:rsidRPr="00CF1BE9" w:rsidRDefault="002A45E7" w:rsidP="00DB20A9">
            <w:pPr>
              <w:jc w:val="both"/>
            </w:pPr>
          </w:p>
        </w:tc>
      </w:tr>
      <w:tr w:rsidR="002A45E7" w:rsidRPr="00CF1BE9" w14:paraId="371261B5" w14:textId="77777777" w:rsidTr="00DB20A9">
        <w:trPr>
          <w:trHeight w:val="484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08738FD4" w14:textId="77777777" w:rsidR="002A45E7" w:rsidRPr="00CF1BE9" w:rsidRDefault="002A45E7" w:rsidP="00DB20A9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Итоговая аттестация </w:t>
            </w:r>
            <w:r w:rsidRPr="00CF1BE9">
              <w:rPr>
                <w:bCs/>
                <w:i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14:paraId="546162A6" w14:textId="77777777" w:rsidR="002A45E7" w:rsidRPr="00CF1BE9" w:rsidRDefault="002A45E7" w:rsidP="00DB20A9">
            <w:pPr>
              <w:jc w:val="both"/>
              <w:rPr>
                <w:i/>
              </w:rPr>
            </w:pPr>
            <w:r w:rsidRPr="00CF1BE9">
              <w:rPr>
                <w:i/>
              </w:rPr>
              <w:t xml:space="preserve"> Отлично </w:t>
            </w:r>
            <w:r w:rsidRPr="00CF1BE9">
              <w:rPr>
                <w:i/>
                <w:lang w:val="en-US"/>
              </w:rPr>
              <w:t xml:space="preserve">/ </w:t>
            </w:r>
            <w:r w:rsidRPr="00CF1BE9">
              <w:rPr>
                <w:i/>
              </w:rPr>
              <w:t>хорошо</w:t>
            </w:r>
            <w:r w:rsidRPr="00CF1BE9">
              <w:rPr>
                <w:i/>
                <w:lang w:val="en-US"/>
              </w:rPr>
              <w:t xml:space="preserve"> /</w:t>
            </w:r>
            <w:r w:rsidRPr="00CF1BE9">
              <w:rPr>
                <w:i/>
              </w:rPr>
              <w:t xml:space="preserve"> удовлетворительно</w:t>
            </w:r>
            <w:r w:rsidRPr="00CF1BE9">
              <w:rPr>
                <w:i/>
                <w:lang w:val="en-US"/>
              </w:rPr>
              <w:t xml:space="preserve"> /</w:t>
            </w:r>
            <w:r w:rsidRPr="00CF1BE9">
              <w:rPr>
                <w:i/>
              </w:rPr>
              <w:t xml:space="preserve"> неудовлетворительно</w:t>
            </w:r>
          </w:p>
        </w:tc>
      </w:tr>
    </w:tbl>
    <w:p w14:paraId="573B29B4" w14:textId="77777777" w:rsidR="002A45E7" w:rsidRPr="00CF1BE9" w:rsidRDefault="002A45E7" w:rsidP="002A45E7">
      <w:pPr>
        <w:jc w:val="both"/>
      </w:pPr>
    </w:p>
    <w:p w14:paraId="13BBCD23" w14:textId="77777777" w:rsidR="002A45E7" w:rsidRPr="00CF1BE9" w:rsidRDefault="002A45E7" w:rsidP="002A45E7">
      <w:pPr>
        <w:jc w:val="both"/>
        <w:rPr>
          <w:b/>
          <w:color w:val="000000" w:themeColor="text1"/>
        </w:rPr>
      </w:pPr>
      <w:r w:rsidRPr="00CF1BE9">
        <w:rPr>
          <w:b/>
          <w:color w:val="000000" w:themeColor="text1"/>
        </w:rPr>
        <w:t xml:space="preserve">    </w:t>
      </w:r>
    </w:p>
    <w:p w14:paraId="26B97D06" w14:textId="77777777" w:rsidR="002A45E7" w:rsidRPr="00CF1BE9" w:rsidRDefault="002A45E7" w:rsidP="002A45E7">
      <w:pPr>
        <w:ind w:firstLine="708"/>
        <w:jc w:val="both"/>
        <w:rPr>
          <w:color w:val="000000" w:themeColor="text1"/>
        </w:rPr>
      </w:pPr>
      <w:r w:rsidRPr="00CF1BE9">
        <w:rPr>
          <w:b/>
          <w:i/>
          <w:color w:val="000000" w:themeColor="text1"/>
        </w:rPr>
        <w:t>6.2. Критерии оценки результатов по</w:t>
      </w:r>
      <w:r w:rsidRPr="00CF1BE9">
        <w:rPr>
          <w:i/>
          <w:color w:val="000000" w:themeColor="text1"/>
        </w:rPr>
        <w:t xml:space="preserve"> </w:t>
      </w:r>
      <w:r w:rsidRPr="00CF1BE9">
        <w:rPr>
          <w:b/>
          <w:i/>
          <w:color w:val="000000" w:themeColor="text1"/>
        </w:rPr>
        <w:t>дисциплине</w:t>
      </w:r>
    </w:p>
    <w:p w14:paraId="34FE29B2" w14:textId="77777777" w:rsidR="002A45E7" w:rsidRPr="00CF1BE9" w:rsidRDefault="002A45E7" w:rsidP="002A45E7">
      <w:pPr>
        <w:jc w:val="both"/>
        <w:rPr>
          <w:color w:val="000000" w:themeColor="text1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2A45E7" w:rsidRPr="00CF1BE9" w14:paraId="7D1C6119" w14:textId="77777777" w:rsidTr="00DB20A9">
        <w:trPr>
          <w:tblHeader/>
        </w:trPr>
        <w:tc>
          <w:tcPr>
            <w:tcW w:w="2126" w:type="dxa"/>
            <w:shd w:val="clear" w:color="auto" w:fill="auto"/>
          </w:tcPr>
          <w:p w14:paraId="15925554" w14:textId="77777777" w:rsidR="002A45E7" w:rsidRPr="00CF1BE9" w:rsidRDefault="002A45E7" w:rsidP="00DB20A9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 xml:space="preserve">Оценка </w:t>
            </w:r>
            <w:proofErr w:type="gramStart"/>
            <w:r w:rsidRPr="00CF1BE9">
              <w:rPr>
                <w:b/>
                <w:bCs/>
                <w:iCs/>
                <w:color w:val="000000" w:themeColor="text1"/>
              </w:rPr>
              <w:t>по</w:t>
            </w:r>
            <w:proofErr w:type="gramEnd"/>
            <w:r w:rsidRPr="00CF1BE9">
              <w:rPr>
                <w:b/>
                <w:bCs/>
                <w:iCs/>
                <w:color w:val="000000" w:themeColor="text1"/>
              </w:rPr>
              <w:t xml:space="preserve"> </w:t>
            </w:r>
          </w:p>
          <w:p w14:paraId="29E02BD1" w14:textId="77777777" w:rsidR="002A45E7" w:rsidRPr="00CF1BE9" w:rsidRDefault="002A45E7" w:rsidP="00DB20A9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17FDC287" w14:textId="77777777" w:rsidR="002A45E7" w:rsidRPr="00CF1BE9" w:rsidRDefault="002A45E7" w:rsidP="00DB20A9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 xml:space="preserve">Критерии оценки результатов </w:t>
            </w:r>
            <w:proofErr w:type="gramStart"/>
            <w:r w:rsidRPr="00CF1BE9">
              <w:rPr>
                <w:b/>
                <w:bCs/>
                <w:iCs/>
                <w:color w:val="000000" w:themeColor="text1"/>
              </w:rPr>
              <w:t>обучения по дисциплине</w:t>
            </w:r>
            <w:proofErr w:type="gramEnd"/>
          </w:p>
        </w:tc>
      </w:tr>
      <w:tr w:rsidR="002A45E7" w:rsidRPr="00CF1BE9" w14:paraId="0BC5A919" w14:textId="77777777" w:rsidTr="00DB20A9">
        <w:trPr>
          <w:trHeight w:val="705"/>
        </w:trPr>
        <w:tc>
          <w:tcPr>
            <w:tcW w:w="2126" w:type="dxa"/>
            <w:shd w:val="clear" w:color="auto" w:fill="auto"/>
          </w:tcPr>
          <w:p w14:paraId="44C5F4CB" w14:textId="77777777" w:rsidR="002A45E7" w:rsidRPr="00CF1BE9" w:rsidRDefault="002A45E7" w:rsidP="00DB20A9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«отлично»/</w:t>
            </w:r>
          </w:p>
          <w:p w14:paraId="794CDB32" w14:textId="77777777" w:rsidR="002A45E7" w:rsidRPr="00CF1BE9" w:rsidRDefault="002A45E7" w:rsidP="00DB20A9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(отлично)»/</w:t>
            </w:r>
          </w:p>
          <w:p w14:paraId="148209FF" w14:textId="77777777" w:rsidR="002A45E7" w:rsidRPr="00CF1BE9" w:rsidRDefault="002A45E7" w:rsidP="00DB20A9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  <w:p w14:paraId="5BC646CA" w14:textId="77777777" w:rsidR="002A45E7" w:rsidRPr="00CF1BE9" w:rsidRDefault="002A45E7" w:rsidP="00DB20A9">
            <w:pPr>
              <w:jc w:val="both"/>
              <w:rPr>
                <w:iCs/>
                <w:color w:val="000000" w:themeColor="text1"/>
              </w:rPr>
            </w:pPr>
          </w:p>
        </w:tc>
        <w:tc>
          <w:tcPr>
            <w:tcW w:w="7088" w:type="dxa"/>
            <w:shd w:val="clear" w:color="auto" w:fill="auto"/>
          </w:tcPr>
          <w:p w14:paraId="60969457" w14:textId="77777777" w:rsidR="002A45E7" w:rsidRPr="00CF1BE9" w:rsidRDefault="002A45E7" w:rsidP="00DB20A9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</w:rPr>
              <w:t>Выставляется обучающемуся, если компетенци</w:t>
            </w:r>
            <w:proofErr w:type="gramStart"/>
            <w:r w:rsidRPr="00CF1BE9">
              <w:rPr>
                <w:iCs/>
                <w:color w:val="000000" w:themeColor="text1"/>
              </w:rPr>
              <w:t>я(</w:t>
            </w:r>
            <w:proofErr w:type="spellStart"/>
            <w:proofErr w:type="gramEnd"/>
            <w:r w:rsidRPr="00CF1BE9">
              <w:rPr>
                <w:iCs/>
                <w:color w:val="000000" w:themeColor="text1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</w:rPr>
              <w:t>зультат обучения необходимые знания, умения и навыки</w:t>
            </w:r>
          </w:p>
        </w:tc>
      </w:tr>
      <w:tr w:rsidR="002A45E7" w:rsidRPr="00CF1BE9" w14:paraId="6495717C" w14:textId="77777777" w:rsidTr="00DB20A9">
        <w:trPr>
          <w:trHeight w:val="1649"/>
        </w:trPr>
        <w:tc>
          <w:tcPr>
            <w:tcW w:w="2126" w:type="dxa"/>
            <w:shd w:val="clear" w:color="auto" w:fill="auto"/>
          </w:tcPr>
          <w:p w14:paraId="38F4CF3E" w14:textId="77777777" w:rsidR="002A45E7" w:rsidRPr="00CF1BE9" w:rsidRDefault="002A45E7" w:rsidP="00DB20A9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lastRenderedPageBreak/>
              <w:t>«хорошо»/</w:t>
            </w:r>
          </w:p>
          <w:p w14:paraId="22BF48FA" w14:textId="77777777" w:rsidR="002A45E7" w:rsidRPr="00CF1BE9" w:rsidRDefault="002A45E7" w:rsidP="00DB20A9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(хорошо)»/</w:t>
            </w:r>
          </w:p>
          <w:p w14:paraId="1F5F754A" w14:textId="77777777" w:rsidR="002A45E7" w:rsidRPr="00CF1BE9" w:rsidRDefault="002A45E7" w:rsidP="00DB20A9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2C2362E3" w14:textId="77777777" w:rsidR="002A45E7" w:rsidRPr="00CF1BE9" w:rsidRDefault="002A45E7" w:rsidP="00DB20A9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</w:rPr>
              <w:t xml:space="preserve"> знания, умения и навыки</w:t>
            </w:r>
          </w:p>
        </w:tc>
      </w:tr>
      <w:tr w:rsidR="002A45E7" w:rsidRPr="00CF1BE9" w14:paraId="16BFD4BB" w14:textId="77777777" w:rsidTr="00DB20A9">
        <w:trPr>
          <w:trHeight w:val="765"/>
        </w:trPr>
        <w:tc>
          <w:tcPr>
            <w:tcW w:w="2126" w:type="dxa"/>
            <w:shd w:val="clear" w:color="auto" w:fill="auto"/>
          </w:tcPr>
          <w:p w14:paraId="542F85C7" w14:textId="77777777" w:rsidR="002A45E7" w:rsidRPr="00CF1BE9" w:rsidRDefault="002A45E7" w:rsidP="00DB20A9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«удовлетворительно»/</w:t>
            </w:r>
          </w:p>
          <w:p w14:paraId="3E2BF411" w14:textId="77777777" w:rsidR="002A45E7" w:rsidRPr="00CF1BE9" w:rsidRDefault="002A45E7" w:rsidP="00DB20A9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(удовлетворительно)»/</w:t>
            </w:r>
          </w:p>
          <w:p w14:paraId="373F02AC" w14:textId="77777777" w:rsidR="002A45E7" w:rsidRPr="00CF1BE9" w:rsidRDefault="002A45E7" w:rsidP="00DB20A9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075659CD" w14:textId="77777777" w:rsidR="002A45E7" w:rsidRPr="00CF1BE9" w:rsidRDefault="002A45E7" w:rsidP="00DB20A9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/>
                <w:color w:val="000000" w:themeColor="text1"/>
              </w:rPr>
              <w:t xml:space="preserve"> </w:t>
            </w:r>
            <w:r w:rsidRPr="00CF1BE9">
              <w:rPr>
                <w:iCs/>
                <w:color w:val="000000" w:themeColor="text1"/>
              </w:rPr>
              <w:t>Выставляется обучающемуся, если компетенци</w:t>
            </w:r>
            <w:proofErr w:type="gramStart"/>
            <w:r w:rsidRPr="00CF1BE9">
              <w:rPr>
                <w:iCs/>
                <w:color w:val="000000" w:themeColor="text1"/>
              </w:rPr>
              <w:t>я(</w:t>
            </w:r>
            <w:proofErr w:type="spellStart"/>
            <w:proofErr w:type="gramEnd"/>
            <w:r w:rsidRPr="00CF1BE9">
              <w:rPr>
                <w:iCs/>
                <w:color w:val="000000" w:themeColor="text1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</w:rPr>
              <w:t>рирует как результат обучения необходимые знания, умения и навыки</w:t>
            </w:r>
          </w:p>
        </w:tc>
      </w:tr>
      <w:tr w:rsidR="002A45E7" w:rsidRPr="00CF1BE9" w14:paraId="0F40B381" w14:textId="77777777" w:rsidTr="00DB20A9">
        <w:trPr>
          <w:trHeight w:val="415"/>
        </w:trPr>
        <w:tc>
          <w:tcPr>
            <w:tcW w:w="2126" w:type="dxa"/>
            <w:shd w:val="clear" w:color="auto" w:fill="auto"/>
          </w:tcPr>
          <w:p w14:paraId="5850D9CE" w14:textId="77777777" w:rsidR="002A45E7" w:rsidRPr="00CF1BE9" w:rsidRDefault="002A45E7" w:rsidP="00DB20A9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«неудовлетворительно»/</w:t>
            </w:r>
          </w:p>
          <w:p w14:paraId="30C0A5CE" w14:textId="77777777" w:rsidR="002A45E7" w:rsidRPr="00CF1BE9" w:rsidRDefault="002A45E7" w:rsidP="00DB20A9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69A58DE0" w14:textId="77777777" w:rsidR="002A45E7" w:rsidRPr="00CF1BE9" w:rsidRDefault="002A45E7" w:rsidP="00DB20A9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14:paraId="40330945" w14:textId="77777777" w:rsidR="002A45E7" w:rsidRPr="00CF1BE9" w:rsidRDefault="002A45E7" w:rsidP="002A45E7">
      <w:pPr>
        <w:jc w:val="both"/>
      </w:pPr>
    </w:p>
    <w:p w14:paraId="00F778C2" w14:textId="77777777" w:rsidR="002A45E7" w:rsidRDefault="002A45E7" w:rsidP="002A45E7">
      <w:pPr>
        <w:pStyle w:val="ad"/>
        <w:ind w:left="142" w:firstLine="567"/>
        <w:jc w:val="both"/>
        <w:rPr>
          <w:b/>
        </w:rPr>
      </w:pPr>
    </w:p>
    <w:p w14:paraId="30E0520A" w14:textId="77777777" w:rsidR="002A45E7" w:rsidRDefault="002A45E7" w:rsidP="002A45E7">
      <w:pPr>
        <w:tabs>
          <w:tab w:val="left" w:pos="2625"/>
        </w:tabs>
        <w:ind w:firstLine="426"/>
        <w:jc w:val="both"/>
        <w:rPr>
          <w:b/>
          <w:bCs/>
        </w:rPr>
      </w:pPr>
    </w:p>
    <w:p w14:paraId="28B81FE1" w14:textId="77777777" w:rsidR="002A45E7" w:rsidRPr="00893C72" w:rsidRDefault="002A45E7" w:rsidP="002A45E7">
      <w:pPr>
        <w:jc w:val="both"/>
        <w:rPr>
          <w:b/>
        </w:rPr>
      </w:pPr>
    </w:p>
    <w:p w14:paraId="3AABBC57" w14:textId="77777777" w:rsidR="002A45E7" w:rsidRPr="00CF1BE9" w:rsidRDefault="002A45E7" w:rsidP="002A45E7">
      <w:pPr>
        <w:pStyle w:val="ad"/>
        <w:tabs>
          <w:tab w:val="left" w:pos="270"/>
          <w:tab w:val="left" w:pos="3915"/>
        </w:tabs>
        <w:ind w:left="1069"/>
        <w:jc w:val="both"/>
        <w:rPr>
          <w:b/>
        </w:rPr>
      </w:pPr>
      <w:bookmarkStart w:id="7" w:name="_Toc14355454"/>
      <w:bookmarkEnd w:id="7"/>
      <w:r w:rsidRPr="00CF1BE9">
        <w:rPr>
          <w:b/>
        </w:rPr>
        <w:t>7. УЧЕБНО-МЕТОДИЧЕСКОЕ И ИНФОРМАЦИОННОЕ ОБЕСПЕЧЕНИЕ ДИСЦИПЛИНЫ</w:t>
      </w:r>
    </w:p>
    <w:p w14:paraId="69651D46" w14:textId="77777777" w:rsidR="002A45E7" w:rsidRPr="00CF1BE9" w:rsidRDefault="002A45E7" w:rsidP="002A45E7">
      <w:pPr>
        <w:pStyle w:val="ad"/>
        <w:tabs>
          <w:tab w:val="left" w:pos="270"/>
          <w:tab w:val="left" w:pos="3915"/>
        </w:tabs>
        <w:ind w:left="1069"/>
        <w:jc w:val="both"/>
        <w:rPr>
          <w:b/>
        </w:rPr>
      </w:pPr>
    </w:p>
    <w:p w14:paraId="6720E97C" w14:textId="77777777" w:rsidR="002A45E7" w:rsidRPr="00CF1BE9" w:rsidRDefault="002A45E7" w:rsidP="002A45E7">
      <w:pPr>
        <w:pStyle w:val="ad"/>
        <w:ind w:left="1069"/>
        <w:jc w:val="both"/>
        <w:rPr>
          <w:i/>
        </w:rPr>
      </w:pPr>
      <w:r w:rsidRPr="00CF1BE9">
        <w:rPr>
          <w:b/>
          <w:i/>
        </w:rPr>
        <w:t>7.1.    Список литературы и источников</w:t>
      </w:r>
      <w:r w:rsidRPr="00CF1BE9">
        <w:rPr>
          <w:i/>
        </w:rPr>
        <w:t xml:space="preserve"> </w:t>
      </w:r>
    </w:p>
    <w:p w14:paraId="74AA18D4" w14:textId="77777777" w:rsidR="002A45E7" w:rsidRDefault="002A45E7" w:rsidP="002A45E7">
      <w:pPr>
        <w:widowControl w:val="0"/>
        <w:tabs>
          <w:tab w:val="left" w:pos="0"/>
          <w:tab w:val="left" w:pos="360"/>
        </w:tabs>
        <w:autoSpaceDE w:val="0"/>
        <w:jc w:val="both"/>
        <w:rPr>
          <w:b/>
          <w:bCs/>
          <w:sz w:val="28"/>
          <w:szCs w:val="28"/>
        </w:rPr>
      </w:pPr>
    </w:p>
    <w:p w14:paraId="3C87749A" w14:textId="77777777" w:rsidR="00233402" w:rsidRDefault="00233402" w:rsidP="00233402">
      <w:pPr>
        <w:rPr>
          <w:rStyle w:val="author1"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1. Основная литература:</w:t>
      </w:r>
    </w:p>
    <w:p w14:paraId="33910DE4" w14:textId="77777777" w:rsidR="00233402" w:rsidRDefault="00233402" w:rsidP="00233402">
      <w:pPr>
        <w:numPr>
          <w:ilvl w:val="0"/>
          <w:numId w:val="16"/>
        </w:numPr>
        <w:tabs>
          <w:tab w:val="left" w:pos="283"/>
          <w:tab w:val="left" w:pos="720"/>
        </w:tabs>
        <w:suppressAutoHyphens/>
        <w:snapToGri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Курченко, А. П.    Музыковедение: история, теория, творчество [Текст] : [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 xml:space="preserve">] : сб. ст. / А. П. Курченко ; </w:t>
      </w:r>
      <w:proofErr w:type="spellStart"/>
      <w:r>
        <w:rPr>
          <w:sz w:val="28"/>
          <w:szCs w:val="28"/>
        </w:rPr>
        <w:t>Моск</w:t>
      </w:r>
      <w:proofErr w:type="spellEnd"/>
      <w:r>
        <w:rPr>
          <w:sz w:val="28"/>
          <w:szCs w:val="28"/>
        </w:rPr>
        <w:t>. гос. ун-т культуры и искусств ; [науч. ред. М. Б. Сидорова].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МГУКИ, 2014. - 154 с. </w:t>
      </w:r>
    </w:p>
    <w:p w14:paraId="5ECEA46A" w14:textId="77777777" w:rsidR="00233402" w:rsidRDefault="00233402" w:rsidP="00233402">
      <w:pPr>
        <w:numPr>
          <w:ilvl w:val="0"/>
          <w:numId w:val="16"/>
        </w:numPr>
        <w:tabs>
          <w:tab w:val="left" w:pos="283"/>
          <w:tab w:val="left" w:pos="720"/>
        </w:tabs>
        <w:suppressAutoHyphens/>
        <w:snapToGri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Кудряшов, Андрей Юрьевич (1964-2005).    Теория музыкального содержания [Электронный ресурс] : [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 xml:space="preserve">] / Андрей Юрьевич ; А.Ю. Кудряшов. - Москва :Планета музыки, 2010. - 427, [1] с. : ил., </w:t>
      </w:r>
      <w:proofErr w:type="spellStart"/>
      <w:r>
        <w:rPr>
          <w:sz w:val="28"/>
          <w:szCs w:val="28"/>
        </w:rPr>
        <w:t>портр</w:t>
      </w:r>
      <w:proofErr w:type="spellEnd"/>
      <w:r>
        <w:rPr>
          <w:sz w:val="28"/>
          <w:szCs w:val="28"/>
        </w:rPr>
        <w:t xml:space="preserve">., нот. ; 22 см. - (Учебники для </w:t>
      </w:r>
      <w:proofErr w:type="spellStart"/>
      <w:r>
        <w:rPr>
          <w:sz w:val="28"/>
          <w:szCs w:val="28"/>
        </w:rPr>
        <w:t>вузов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пециальная</w:t>
      </w:r>
      <w:proofErr w:type="spellEnd"/>
      <w:r>
        <w:rPr>
          <w:sz w:val="28"/>
          <w:szCs w:val="28"/>
        </w:rPr>
        <w:t xml:space="preserve"> литература).</w:t>
      </w:r>
    </w:p>
    <w:p w14:paraId="38866660" w14:textId="77777777" w:rsidR="00233402" w:rsidRDefault="00233402" w:rsidP="00233402">
      <w:pPr>
        <w:numPr>
          <w:ilvl w:val="0"/>
          <w:numId w:val="16"/>
        </w:numPr>
        <w:tabs>
          <w:tab w:val="left" w:pos="283"/>
          <w:tab w:val="left" w:pos="720"/>
        </w:tabs>
        <w:suppressAutoHyphens/>
        <w:snapToGrid w:val="0"/>
        <w:spacing w:line="100" w:lineRule="atLeast"/>
        <w:jc w:val="both"/>
        <w:rPr>
          <w:sz w:val="28"/>
          <w:szCs w:val="28"/>
        </w:rPr>
      </w:pPr>
      <w:r>
        <w:rPr>
          <w:rStyle w:val="author1"/>
          <w:sz w:val="28"/>
          <w:szCs w:val="28"/>
        </w:rPr>
        <w:t>Иванова В.Г., Меринов Н.И. Начальные основы звукорежиссуры, теории музыки и музыкальной литературы. Учебное пособие. - М.: МГУКИ, 2013. -153 с.</w:t>
      </w:r>
    </w:p>
    <w:p w14:paraId="171251FC" w14:textId="77777777" w:rsidR="00233402" w:rsidRDefault="00233402" w:rsidP="00233402">
      <w:pPr>
        <w:numPr>
          <w:ilvl w:val="0"/>
          <w:numId w:val="16"/>
        </w:numPr>
        <w:tabs>
          <w:tab w:val="left" w:pos="283"/>
          <w:tab w:val="left" w:pos="720"/>
        </w:tabs>
        <w:suppressAutoHyphens/>
        <w:snapToGrid w:val="0"/>
        <w:spacing w:line="100" w:lineRule="atLeast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Холопова</w:t>
      </w:r>
      <w:proofErr w:type="spellEnd"/>
      <w:r>
        <w:rPr>
          <w:sz w:val="28"/>
          <w:szCs w:val="28"/>
        </w:rPr>
        <w:t>, В. Н.    Музыка как вид искусства [Электронный ресурс] : [учеб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особие] / В. Н. </w:t>
      </w:r>
      <w:proofErr w:type="spellStart"/>
      <w:r>
        <w:rPr>
          <w:sz w:val="28"/>
          <w:szCs w:val="28"/>
        </w:rPr>
        <w:t>Холопова</w:t>
      </w:r>
      <w:proofErr w:type="spellEnd"/>
      <w:r>
        <w:rPr>
          <w:sz w:val="28"/>
          <w:szCs w:val="28"/>
        </w:rPr>
        <w:t xml:space="preserve"> ; </w:t>
      </w:r>
      <w:proofErr w:type="spellStart"/>
      <w:r>
        <w:rPr>
          <w:sz w:val="28"/>
          <w:szCs w:val="28"/>
        </w:rPr>
        <w:t>Холопова</w:t>
      </w:r>
      <w:proofErr w:type="spellEnd"/>
      <w:r>
        <w:rPr>
          <w:sz w:val="28"/>
          <w:szCs w:val="28"/>
        </w:rPr>
        <w:t xml:space="preserve"> В.Н. - Москва : Лань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Планета музыки, 2014. </w:t>
      </w:r>
    </w:p>
    <w:p w14:paraId="34DFF39C" w14:textId="032A2F3B" w:rsidR="00233402" w:rsidRDefault="00233402" w:rsidP="00233402">
      <w:pPr>
        <w:numPr>
          <w:ilvl w:val="0"/>
          <w:numId w:val="16"/>
        </w:numPr>
        <w:tabs>
          <w:tab w:val="left" w:pos="283"/>
          <w:tab w:val="left" w:pos="720"/>
        </w:tabs>
        <w:suppressAutoHyphens/>
        <w:snapToGrid w:val="0"/>
        <w:spacing w:line="100" w:lineRule="atLeast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Холопова</w:t>
      </w:r>
      <w:proofErr w:type="spellEnd"/>
      <w:r>
        <w:rPr>
          <w:sz w:val="28"/>
          <w:szCs w:val="28"/>
        </w:rPr>
        <w:t>, Валентина Николаевна.    </w:t>
      </w:r>
      <w:r w:rsidR="00160BD6">
        <w:rPr>
          <w:sz w:val="28"/>
          <w:szCs w:val="28"/>
        </w:rPr>
        <w:t>ИСТОРИЯ МУЗЫКИ</w:t>
      </w:r>
      <w:r>
        <w:rPr>
          <w:sz w:val="28"/>
          <w:szCs w:val="28"/>
        </w:rPr>
        <w:t xml:space="preserve"> [Электронный ресурс] : [учеб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особие] / </w:t>
      </w:r>
      <w:proofErr w:type="spellStart"/>
      <w:r>
        <w:rPr>
          <w:sz w:val="28"/>
          <w:szCs w:val="28"/>
        </w:rPr>
        <w:t>Холопова</w:t>
      </w:r>
      <w:proofErr w:type="spellEnd"/>
      <w:r>
        <w:rPr>
          <w:sz w:val="28"/>
          <w:szCs w:val="28"/>
        </w:rPr>
        <w:t xml:space="preserve"> Валентина Николаевна. - Москва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Планета музыки, 2010. - 367, [1] с. </w:t>
      </w:r>
    </w:p>
    <w:p w14:paraId="0E9170F5" w14:textId="77777777" w:rsidR="00233402" w:rsidRDefault="00233402" w:rsidP="00233402">
      <w:pPr>
        <w:numPr>
          <w:ilvl w:val="0"/>
          <w:numId w:val="16"/>
        </w:numPr>
        <w:tabs>
          <w:tab w:val="left" w:pos="283"/>
          <w:tab w:val="left" w:pos="720"/>
        </w:tabs>
        <w:suppressAutoHyphens/>
        <w:snapToGrid w:val="0"/>
        <w:spacing w:line="100" w:lineRule="atLeast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Холопова</w:t>
      </w:r>
      <w:proofErr w:type="spellEnd"/>
      <w:r>
        <w:rPr>
          <w:sz w:val="28"/>
          <w:szCs w:val="28"/>
        </w:rPr>
        <w:t xml:space="preserve"> Валентина Николаевна.    Формы музыкальных произведений [Электронный ресурс] :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особие : рекомендуется М-</w:t>
      </w:r>
      <w:proofErr w:type="spellStart"/>
      <w:r>
        <w:rPr>
          <w:sz w:val="28"/>
          <w:szCs w:val="28"/>
        </w:rPr>
        <w:t>вом</w:t>
      </w:r>
      <w:proofErr w:type="spellEnd"/>
      <w:r>
        <w:rPr>
          <w:sz w:val="28"/>
          <w:szCs w:val="28"/>
        </w:rPr>
        <w:t xml:space="preserve"> культуры РФ / </w:t>
      </w:r>
      <w:proofErr w:type="spellStart"/>
      <w:r>
        <w:rPr>
          <w:sz w:val="28"/>
          <w:szCs w:val="28"/>
        </w:rPr>
        <w:t>Холопова</w:t>
      </w:r>
      <w:proofErr w:type="spellEnd"/>
      <w:r>
        <w:rPr>
          <w:sz w:val="28"/>
          <w:szCs w:val="28"/>
        </w:rPr>
        <w:t xml:space="preserve"> Валентина Николаевна ; </w:t>
      </w:r>
      <w:proofErr w:type="spellStart"/>
      <w:r>
        <w:rPr>
          <w:sz w:val="28"/>
          <w:szCs w:val="28"/>
        </w:rPr>
        <w:t>Моск</w:t>
      </w:r>
      <w:proofErr w:type="spellEnd"/>
      <w:r>
        <w:rPr>
          <w:sz w:val="28"/>
          <w:szCs w:val="28"/>
        </w:rPr>
        <w:t>. гос. консерватория им. П. И. Чайковского. - Москва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Планета музыки, 2013. - 489, [2] с.</w:t>
      </w:r>
    </w:p>
    <w:p w14:paraId="7CA70CD7" w14:textId="77777777" w:rsidR="00233402" w:rsidRDefault="00233402" w:rsidP="00233402">
      <w:pPr>
        <w:jc w:val="both"/>
        <w:rPr>
          <w:sz w:val="28"/>
          <w:szCs w:val="28"/>
          <w:u w:val="single"/>
        </w:rPr>
      </w:pPr>
    </w:p>
    <w:p w14:paraId="2FA489E5" w14:textId="77777777" w:rsidR="00233402" w:rsidRDefault="00233402" w:rsidP="00233402">
      <w:pPr>
        <w:numPr>
          <w:ilvl w:val="0"/>
          <w:numId w:val="9"/>
        </w:numPr>
        <w:tabs>
          <w:tab w:val="left" w:pos="1211"/>
        </w:tabs>
        <w:suppressAutoHyphens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Дополнительная литература: </w:t>
      </w:r>
    </w:p>
    <w:p w14:paraId="564ADE59" w14:textId="77777777" w:rsidR="00233402" w:rsidRDefault="00233402" w:rsidP="00233402">
      <w:pPr>
        <w:jc w:val="both"/>
        <w:rPr>
          <w:b/>
          <w:bCs/>
          <w:sz w:val="28"/>
          <w:szCs w:val="28"/>
        </w:rPr>
      </w:pPr>
    </w:p>
    <w:p w14:paraId="1140D31A" w14:textId="564825B5" w:rsidR="00233402" w:rsidRDefault="00233402" w:rsidP="00233402">
      <w:pPr>
        <w:numPr>
          <w:ilvl w:val="0"/>
          <w:numId w:val="17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Алексеев, Б. К.    Элементарная </w:t>
      </w:r>
      <w:r w:rsidR="00160BD6">
        <w:rPr>
          <w:sz w:val="28"/>
          <w:szCs w:val="28"/>
        </w:rPr>
        <w:t>ИСТОРИЯ МУЗЫКИ</w:t>
      </w:r>
      <w:r>
        <w:rPr>
          <w:sz w:val="28"/>
          <w:szCs w:val="28"/>
        </w:rPr>
        <w:t xml:space="preserve"> [Текст] : [учеб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 xml:space="preserve">ля исполнит. фак. муз. вузов и </w:t>
      </w:r>
      <w:proofErr w:type="spellStart"/>
      <w:r>
        <w:rPr>
          <w:sz w:val="28"/>
          <w:szCs w:val="28"/>
        </w:rPr>
        <w:t>теорет</w:t>
      </w:r>
      <w:proofErr w:type="spellEnd"/>
      <w:r>
        <w:rPr>
          <w:sz w:val="28"/>
          <w:szCs w:val="28"/>
        </w:rPr>
        <w:t xml:space="preserve">. отд. муз. </w:t>
      </w:r>
      <w:proofErr w:type="spellStart"/>
      <w:r>
        <w:rPr>
          <w:sz w:val="28"/>
          <w:szCs w:val="28"/>
        </w:rPr>
        <w:t>уч</w:t>
      </w:r>
      <w:proofErr w:type="spellEnd"/>
      <w:r>
        <w:rPr>
          <w:sz w:val="28"/>
          <w:szCs w:val="28"/>
        </w:rPr>
        <w:t>-щ] / Б. К. Алексеев, А. Н. Мясоедов.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Музыка, 1986. - 239 с. : нот. Ил.</w:t>
      </w:r>
    </w:p>
    <w:p w14:paraId="7EEF4CF4" w14:textId="041084D5" w:rsidR="00233402" w:rsidRDefault="00233402" w:rsidP="00233402">
      <w:pPr>
        <w:numPr>
          <w:ilvl w:val="0"/>
          <w:numId w:val="17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Вахромеев, В. А.    Элементарная </w:t>
      </w:r>
      <w:r w:rsidR="00160BD6">
        <w:rPr>
          <w:sz w:val="28"/>
          <w:szCs w:val="28"/>
        </w:rPr>
        <w:t>ИСТОРИЯ МУЗЫКИ</w:t>
      </w:r>
      <w:r>
        <w:rPr>
          <w:sz w:val="28"/>
          <w:szCs w:val="28"/>
        </w:rPr>
        <w:t xml:space="preserve"> : [учеб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 xml:space="preserve">ля муз. </w:t>
      </w:r>
      <w:proofErr w:type="spellStart"/>
      <w:r>
        <w:rPr>
          <w:sz w:val="28"/>
          <w:szCs w:val="28"/>
        </w:rPr>
        <w:t>уч</w:t>
      </w:r>
      <w:proofErr w:type="spellEnd"/>
      <w:r>
        <w:rPr>
          <w:sz w:val="28"/>
          <w:szCs w:val="28"/>
        </w:rPr>
        <w:t xml:space="preserve">-щ и вечер. школ </w:t>
      </w:r>
      <w:proofErr w:type="spellStart"/>
      <w:r>
        <w:rPr>
          <w:sz w:val="28"/>
          <w:szCs w:val="28"/>
        </w:rPr>
        <w:t>общемуз</w:t>
      </w:r>
      <w:proofErr w:type="spellEnd"/>
      <w:r>
        <w:rPr>
          <w:sz w:val="28"/>
          <w:szCs w:val="28"/>
        </w:rPr>
        <w:t xml:space="preserve">. образования и для дет. муз. школ] / В. А. Вахромеев. - 6-е изд., </w:t>
      </w:r>
      <w:proofErr w:type="spellStart"/>
      <w:r>
        <w:rPr>
          <w:sz w:val="28"/>
          <w:szCs w:val="28"/>
        </w:rPr>
        <w:t>испр</w:t>
      </w:r>
      <w:proofErr w:type="spellEnd"/>
      <w:r>
        <w:rPr>
          <w:sz w:val="28"/>
          <w:szCs w:val="28"/>
        </w:rPr>
        <w:t xml:space="preserve">. и доп. - М. : Музыка, 1971. - 231 с. : нот. </w:t>
      </w:r>
    </w:p>
    <w:p w14:paraId="3D683BE7" w14:textId="77777777" w:rsidR="00233402" w:rsidRDefault="00233402" w:rsidP="00233402">
      <w:pPr>
        <w:numPr>
          <w:ilvl w:val="0"/>
          <w:numId w:val="17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Козлов, П. Г.    Анализ музыкальных произведений [Текст] : учебник для культ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росвет. училищ / П. Г. Козлов. - М. : Просвещение, 1968. - 148 с. : нот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л. </w:t>
      </w:r>
    </w:p>
    <w:p w14:paraId="62CEF225" w14:textId="77777777" w:rsidR="00233402" w:rsidRDefault="00233402" w:rsidP="00233402">
      <w:pPr>
        <w:numPr>
          <w:ilvl w:val="0"/>
          <w:numId w:val="17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   Курс теории музыки [Текст] : [учеб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особие для муз. </w:t>
      </w:r>
      <w:proofErr w:type="spellStart"/>
      <w:r>
        <w:rPr>
          <w:sz w:val="28"/>
          <w:szCs w:val="28"/>
        </w:rPr>
        <w:t>уч</w:t>
      </w:r>
      <w:proofErr w:type="spellEnd"/>
      <w:r>
        <w:rPr>
          <w:sz w:val="28"/>
          <w:szCs w:val="28"/>
        </w:rPr>
        <w:t xml:space="preserve">-щ и </w:t>
      </w:r>
      <w:proofErr w:type="spellStart"/>
      <w:r>
        <w:rPr>
          <w:sz w:val="28"/>
          <w:szCs w:val="28"/>
        </w:rPr>
        <w:t>сец</w:t>
      </w:r>
      <w:proofErr w:type="spellEnd"/>
      <w:r>
        <w:rPr>
          <w:sz w:val="28"/>
          <w:szCs w:val="28"/>
        </w:rPr>
        <w:t xml:space="preserve">. муз. </w:t>
      </w:r>
      <w:proofErr w:type="spellStart"/>
      <w:r>
        <w:rPr>
          <w:sz w:val="28"/>
          <w:szCs w:val="28"/>
        </w:rPr>
        <w:t>шк</w:t>
      </w:r>
      <w:proofErr w:type="spellEnd"/>
      <w:r>
        <w:rPr>
          <w:sz w:val="28"/>
          <w:szCs w:val="28"/>
        </w:rPr>
        <w:t xml:space="preserve">.] / Т. С. </w:t>
      </w:r>
      <w:proofErr w:type="spellStart"/>
      <w:r>
        <w:rPr>
          <w:sz w:val="28"/>
          <w:szCs w:val="28"/>
        </w:rPr>
        <w:t>Бершадская</w:t>
      </w:r>
      <w:proofErr w:type="spellEnd"/>
      <w:r>
        <w:rPr>
          <w:sz w:val="28"/>
          <w:szCs w:val="28"/>
        </w:rPr>
        <w:t xml:space="preserve">, Л. М. Масленникова, Б. А. </w:t>
      </w:r>
      <w:proofErr w:type="spellStart"/>
      <w:r>
        <w:rPr>
          <w:sz w:val="28"/>
          <w:szCs w:val="28"/>
        </w:rPr>
        <w:t>Незванов</w:t>
      </w:r>
      <w:proofErr w:type="spellEnd"/>
      <w:r>
        <w:rPr>
          <w:sz w:val="28"/>
          <w:szCs w:val="28"/>
        </w:rPr>
        <w:t xml:space="preserve"> и др.; общ. ред. А. Л. Островского . - 2-е изд. - Л. : Музыка, 1984. - 152 с. : ил</w:t>
      </w:r>
      <w:proofErr w:type="gramStart"/>
      <w:r>
        <w:rPr>
          <w:sz w:val="28"/>
          <w:szCs w:val="28"/>
        </w:rPr>
        <w:t xml:space="preserve">., </w:t>
      </w:r>
      <w:proofErr w:type="gramEnd"/>
      <w:r>
        <w:rPr>
          <w:sz w:val="28"/>
          <w:szCs w:val="28"/>
        </w:rPr>
        <w:t xml:space="preserve">нот. </w:t>
      </w:r>
    </w:p>
    <w:p w14:paraId="382C5E7E" w14:textId="77777777" w:rsidR="00233402" w:rsidRDefault="00233402" w:rsidP="00233402">
      <w:pPr>
        <w:numPr>
          <w:ilvl w:val="0"/>
          <w:numId w:val="17"/>
        </w:numPr>
        <w:suppressAutoHyphens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Мазель</w:t>
      </w:r>
      <w:proofErr w:type="spellEnd"/>
      <w:r>
        <w:rPr>
          <w:sz w:val="28"/>
          <w:szCs w:val="28"/>
        </w:rPr>
        <w:t>, Л. А.    Строение музыкальных произведений [Текст] : [учеб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особ</w:t>
      </w:r>
      <w:proofErr w:type="spellEnd"/>
      <w:r>
        <w:rPr>
          <w:sz w:val="28"/>
          <w:szCs w:val="28"/>
        </w:rPr>
        <w:t xml:space="preserve">. для муз. вузов] / Л. А. </w:t>
      </w:r>
      <w:proofErr w:type="spellStart"/>
      <w:r>
        <w:rPr>
          <w:sz w:val="28"/>
          <w:szCs w:val="28"/>
        </w:rPr>
        <w:t>Мазель</w:t>
      </w:r>
      <w:proofErr w:type="spellEnd"/>
      <w:r>
        <w:rPr>
          <w:sz w:val="28"/>
          <w:szCs w:val="28"/>
        </w:rPr>
        <w:t xml:space="preserve">. - 3 изд. - М. : Музыка, 1986. - 527, [1] с. : нот. ил. </w:t>
      </w:r>
    </w:p>
    <w:p w14:paraId="1931D494" w14:textId="77777777" w:rsidR="00233402" w:rsidRDefault="00233402" w:rsidP="00233402">
      <w:pPr>
        <w:numPr>
          <w:ilvl w:val="0"/>
          <w:numId w:val="17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Музыкальная энциклопедия [Текст]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[в 5 т.]. Т. 2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Гондольера - </w:t>
      </w:r>
      <w:proofErr w:type="spellStart"/>
      <w:r>
        <w:rPr>
          <w:sz w:val="28"/>
          <w:szCs w:val="28"/>
        </w:rPr>
        <w:t>Корсов</w:t>
      </w:r>
      <w:proofErr w:type="spellEnd"/>
      <w:r>
        <w:rPr>
          <w:sz w:val="28"/>
          <w:szCs w:val="28"/>
        </w:rPr>
        <w:t xml:space="preserve"> / гл. ред. Ю. В. Келдыш. - М. : Сов. </w:t>
      </w:r>
      <w:proofErr w:type="spellStart"/>
      <w:r>
        <w:rPr>
          <w:sz w:val="28"/>
          <w:szCs w:val="28"/>
        </w:rPr>
        <w:t>энцикл</w:t>
      </w:r>
      <w:proofErr w:type="spellEnd"/>
      <w:r>
        <w:rPr>
          <w:sz w:val="28"/>
          <w:szCs w:val="28"/>
        </w:rPr>
        <w:t xml:space="preserve">. : Сов. композитор, 1974. - 959 </w:t>
      </w:r>
      <w:proofErr w:type="spellStart"/>
      <w:r>
        <w:rPr>
          <w:sz w:val="28"/>
          <w:szCs w:val="28"/>
        </w:rPr>
        <w:t>стб</w:t>
      </w:r>
      <w:proofErr w:type="spellEnd"/>
      <w:r>
        <w:rPr>
          <w:sz w:val="28"/>
          <w:szCs w:val="28"/>
        </w:rPr>
        <w:t>. : ил</w:t>
      </w:r>
      <w:proofErr w:type="gramStart"/>
      <w:r>
        <w:rPr>
          <w:sz w:val="28"/>
          <w:szCs w:val="28"/>
        </w:rPr>
        <w:t xml:space="preserve">., </w:t>
      </w:r>
      <w:proofErr w:type="gramEnd"/>
      <w:r>
        <w:rPr>
          <w:sz w:val="28"/>
          <w:szCs w:val="28"/>
        </w:rPr>
        <w:t>нот. - 3-56. </w:t>
      </w:r>
    </w:p>
    <w:p w14:paraId="27B4EC36" w14:textId="77777777" w:rsidR="00233402" w:rsidRDefault="00233402" w:rsidP="00233402">
      <w:pPr>
        <w:numPr>
          <w:ilvl w:val="0"/>
          <w:numId w:val="17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 Музыкальная энциклопедия [Текст]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[в 5 т.]. Т. 1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А - Гонг / гл. ред. Ю. В. Келдыш. - М. : Сов. </w:t>
      </w:r>
      <w:proofErr w:type="spellStart"/>
      <w:r>
        <w:rPr>
          <w:sz w:val="28"/>
          <w:szCs w:val="28"/>
        </w:rPr>
        <w:t>энцикл</w:t>
      </w:r>
      <w:proofErr w:type="spellEnd"/>
      <w:r>
        <w:rPr>
          <w:sz w:val="28"/>
          <w:szCs w:val="28"/>
        </w:rPr>
        <w:t xml:space="preserve">. : Сов. композитор, 1973. - 1070 </w:t>
      </w:r>
      <w:proofErr w:type="spellStart"/>
      <w:r>
        <w:rPr>
          <w:sz w:val="28"/>
          <w:szCs w:val="28"/>
        </w:rPr>
        <w:t>стб</w:t>
      </w:r>
      <w:proofErr w:type="spellEnd"/>
      <w:r>
        <w:rPr>
          <w:sz w:val="28"/>
          <w:szCs w:val="28"/>
        </w:rPr>
        <w:t>. : ил</w:t>
      </w:r>
      <w:proofErr w:type="gramStart"/>
      <w:r>
        <w:rPr>
          <w:sz w:val="28"/>
          <w:szCs w:val="28"/>
        </w:rPr>
        <w:t xml:space="preserve">., </w:t>
      </w:r>
      <w:proofErr w:type="gramEnd"/>
      <w:r>
        <w:rPr>
          <w:sz w:val="28"/>
          <w:szCs w:val="28"/>
        </w:rPr>
        <w:t>нот. - 3-65. </w:t>
      </w:r>
    </w:p>
    <w:p w14:paraId="62D6A12B" w14:textId="77777777" w:rsidR="00233402" w:rsidRDefault="00233402" w:rsidP="00233402">
      <w:pPr>
        <w:numPr>
          <w:ilvl w:val="0"/>
          <w:numId w:val="17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Музыкальная энциклопедия [Текст]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[в 5 т.]. Т. 3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Корто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Октоль</w:t>
      </w:r>
      <w:proofErr w:type="spellEnd"/>
      <w:r>
        <w:rPr>
          <w:sz w:val="28"/>
          <w:szCs w:val="28"/>
        </w:rPr>
        <w:t xml:space="preserve"> / гл. ред. Ю. В. Келдыш. - М. : Сов. </w:t>
      </w:r>
      <w:proofErr w:type="spellStart"/>
      <w:r>
        <w:rPr>
          <w:sz w:val="28"/>
          <w:szCs w:val="28"/>
        </w:rPr>
        <w:t>энцикл</w:t>
      </w:r>
      <w:proofErr w:type="spellEnd"/>
      <w:r>
        <w:rPr>
          <w:sz w:val="28"/>
          <w:szCs w:val="28"/>
        </w:rPr>
        <w:t xml:space="preserve">. : Сов. композитор, 1976. - 1102 </w:t>
      </w:r>
      <w:proofErr w:type="spellStart"/>
      <w:r>
        <w:rPr>
          <w:sz w:val="28"/>
          <w:szCs w:val="28"/>
        </w:rPr>
        <w:t>стб</w:t>
      </w:r>
      <w:proofErr w:type="spellEnd"/>
      <w:r>
        <w:rPr>
          <w:sz w:val="28"/>
          <w:szCs w:val="28"/>
        </w:rPr>
        <w:t>. : ил</w:t>
      </w:r>
      <w:proofErr w:type="gramStart"/>
      <w:r>
        <w:rPr>
          <w:sz w:val="28"/>
          <w:szCs w:val="28"/>
        </w:rPr>
        <w:t xml:space="preserve">., </w:t>
      </w:r>
      <w:proofErr w:type="gramEnd"/>
      <w:r>
        <w:rPr>
          <w:sz w:val="28"/>
          <w:szCs w:val="28"/>
        </w:rPr>
        <w:t xml:space="preserve">нот. </w:t>
      </w:r>
    </w:p>
    <w:p w14:paraId="5EF1C862" w14:textId="77777777" w:rsidR="00233402" w:rsidRDefault="00233402" w:rsidP="00233402">
      <w:pPr>
        <w:numPr>
          <w:ilvl w:val="0"/>
          <w:numId w:val="17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Музыкальная энциклопедия [Текст]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[в 5 т.]. Т. 4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Окунев - </w:t>
      </w:r>
      <w:proofErr w:type="spellStart"/>
      <w:r>
        <w:rPr>
          <w:sz w:val="28"/>
          <w:szCs w:val="28"/>
        </w:rPr>
        <w:t>Симович</w:t>
      </w:r>
      <w:proofErr w:type="spellEnd"/>
      <w:r>
        <w:rPr>
          <w:sz w:val="28"/>
          <w:szCs w:val="28"/>
        </w:rPr>
        <w:t xml:space="preserve"> / гл. ред. Ю. В. Келдыш. - М. : Сов. </w:t>
      </w:r>
      <w:proofErr w:type="spellStart"/>
      <w:r>
        <w:rPr>
          <w:sz w:val="28"/>
          <w:szCs w:val="28"/>
        </w:rPr>
        <w:t>энцикл</w:t>
      </w:r>
      <w:proofErr w:type="spellEnd"/>
      <w:r>
        <w:rPr>
          <w:sz w:val="28"/>
          <w:szCs w:val="28"/>
        </w:rPr>
        <w:t xml:space="preserve">. : Сов. композитор, 1978. - 974 </w:t>
      </w:r>
      <w:proofErr w:type="spellStart"/>
      <w:r>
        <w:rPr>
          <w:sz w:val="28"/>
          <w:szCs w:val="28"/>
        </w:rPr>
        <w:t>стб</w:t>
      </w:r>
      <w:proofErr w:type="spellEnd"/>
      <w:r>
        <w:rPr>
          <w:sz w:val="28"/>
          <w:szCs w:val="28"/>
        </w:rPr>
        <w:t>. : ил</w:t>
      </w:r>
      <w:proofErr w:type="gramStart"/>
      <w:r>
        <w:rPr>
          <w:sz w:val="28"/>
          <w:szCs w:val="28"/>
        </w:rPr>
        <w:t xml:space="preserve">., </w:t>
      </w:r>
      <w:proofErr w:type="gramEnd"/>
      <w:r>
        <w:rPr>
          <w:sz w:val="28"/>
          <w:szCs w:val="28"/>
        </w:rPr>
        <w:t>нот. - 5-60.</w:t>
      </w:r>
    </w:p>
    <w:p w14:paraId="7CA148AA" w14:textId="77777777" w:rsidR="00233402" w:rsidRDefault="00233402" w:rsidP="00233402">
      <w:pPr>
        <w:numPr>
          <w:ilvl w:val="0"/>
          <w:numId w:val="17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Музыкальная энциклопедия [Текст]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[в 5 т.]. Т. 5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Симон - </w:t>
      </w:r>
      <w:proofErr w:type="spellStart"/>
      <w:r>
        <w:rPr>
          <w:sz w:val="28"/>
          <w:szCs w:val="28"/>
        </w:rPr>
        <w:t>Хейлер</w:t>
      </w:r>
      <w:proofErr w:type="spellEnd"/>
      <w:r>
        <w:rPr>
          <w:sz w:val="28"/>
          <w:szCs w:val="28"/>
        </w:rPr>
        <w:t xml:space="preserve"> / гл. ред. Ю. В. Келдыш. - М. : Сов. </w:t>
      </w:r>
      <w:proofErr w:type="spellStart"/>
      <w:r>
        <w:rPr>
          <w:sz w:val="28"/>
          <w:szCs w:val="28"/>
        </w:rPr>
        <w:t>энцикл</w:t>
      </w:r>
      <w:proofErr w:type="spellEnd"/>
      <w:r>
        <w:rPr>
          <w:sz w:val="28"/>
          <w:szCs w:val="28"/>
        </w:rPr>
        <w:t xml:space="preserve">. : Сов. композитор, 1981. - 1056 </w:t>
      </w:r>
      <w:proofErr w:type="spellStart"/>
      <w:r>
        <w:rPr>
          <w:sz w:val="28"/>
          <w:szCs w:val="28"/>
        </w:rPr>
        <w:t>стб</w:t>
      </w:r>
      <w:proofErr w:type="spellEnd"/>
      <w:r>
        <w:rPr>
          <w:sz w:val="28"/>
          <w:szCs w:val="28"/>
        </w:rPr>
        <w:t>. : ил</w:t>
      </w:r>
      <w:proofErr w:type="gramStart"/>
      <w:r>
        <w:rPr>
          <w:sz w:val="28"/>
          <w:szCs w:val="28"/>
        </w:rPr>
        <w:t xml:space="preserve">., </w:t>
      </w:r>
      <w:proofErr w:type="gramEnd"/>
      <w:r>
        <w:rPr>
          <w:sz w:val="28"/>
          <w:szCs w:val="28"/>
        </w:rPr>
        <w:t>нот. - 5-90. </w:t>
      </w:r>
    </w:p>
    <w:p w14:paraId="526DA5A1" w14:textId="77777777" w:rsidR="00233402" w:rsidRDefault="00233402" w:rsidP="00233402">
      <w:pPr>
        <w:numPr>
          <w:ilvl w:val="0"/>
          <w:numId w:val="17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Музыкальная энциклопедия [Текст]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Т. 6 : </w:t>
      </w:r>
      <w:proofErr w:type="spellStart"/>
      <w:r>
        <w:rPr>
          <w:sz w:val="28"/>
          <w:szCs w:val="28"/>
        </w:rPr>
        <w:t>Хейнце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Яшугин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Допонения</w:t>
      </w:r>
      <w:proofErr w:type="spellEnd"/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 - Я / гл. ред. Ю. В. Келдыш. - М. : Сов. </w:t>
      </w:r>
      <w:proofErr w:type="spellStart"/>
      <w:r>
        <w:rPr>
          <w:sz w:val="28"/>
          <w:szCs w:val="28"/>
        </w:rPr>
        <w:t>энцикл</w:t>
      </w:r>
      <w:proofErr w:type="spellEnd"/>
      <w:r>
        <w:rPr>
          <w:sz w:val="28"/>
          <w:szCs w:val="28"/>
        </w:rPr>
        <w:t xml:space="preserve">. : Сов. композитор, 1982. - 1002 </w:t>
      </w:r>
      <w:proofErr w:type="spellStart"/>
      <w:r>
        <w:rPr>
          <w:sz w:val="28"/>
          <w:szCs w:val="28"/>
        </w:rPr>
        <w:t>стб</w:t>
      </w:r>
      <w:proofErr w:type="spellEnd"/>
      <w:r>
        <w:rPr>
          <w:sz w:val="28"/>
          <w:szCs w:val="28"/>
        </w:rPr>
        <w:t>. : ил</w:t>
      </w:r>
      <w:proofErr w:type="gramStart"/>
      <w:r>
        <w:rPr>
          <w:sz w:val="28"/>
          <w:szCs w:val="28"/>
        </w:rPr>
        <w:t xml:space="preserve">., </w:t>
      </w:r>
      <w:proofErr w:type="gramEnd"/>
      <w:r>
        <w:rPr>
          <w:sz w:val="28"/>
          <w:szCs w:val="28"/>
        </w:rPr>
        <w:t xml:space="preserve">нот. - </w:t>
      </w:r>
      <w:proofErr w:type="gramStart"/>
      <w:r>
        <w:rPr>
          <w:sz w:val="28"/>
          <w:szCs w:val="28"/>
        </w:rPr>
        <w:t>(Энциклопедии.</w:t>
      </w:r>
      <w:proofErr w:type="gramEnd"/>
      <w:r>
        <w:rPr>
          <w:sz w:val="28"/>
          <w:szCs w:val="28"/>
        </w:rPr>
        <w:t xml:space="preserve"> Словари. </w:t>
      </w:r>
      <w:proofErr w:type="gramStart"/>
      <w:r>
        <w:rPr>
          <w:sz w:val="28"/>
          <w:szCs w:val="28"/>
        </w:rPr>
        <w:t>Справочники). - 5-90. </w:t>
      </w:r>
      <w:proofErr w:type="gramEnd"/>
    </w:p>
    <w:p w14:paraId="537805B4" w14:textId="77777777" w:rsidR="00233402" w:rsidRDefault="00233402" w:rsidP="00233402">
      <w:pPr>
        <w:numPr>
          <w:ilvl w:val="0"/>
          <w:numId w:val="17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   Краткий словарь музыкальных терминов [Текст]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по спец. 070209 "Режиссура </w:t>
      </w:r>
      <w:proofErr w:type="spellStart"/>
      <w:r>
        <w:rPr>
          <w:sz w:val="28"/>
          <w:szCs w:val="28"/>
        </w:rPr>
        <w:t>театрализ</w:t>
      </w:r>
      <w:proofErr w:type="spellEnd"/>
      <w:r>
        <w:rPr>
          <w:sz w:val="28"/>
          <w:szCs w:val="28"/>
        </w:rPr>
        <w:t xml:space="preserve">. представлений и праздников", квалификация "Режиссер </w:t>
      </w:r>
      <w:proofErr w:type="spellStart"/>
      <w:r>
        <w:rPr>
          <w:sz w:val="28"/>
          <w:szCs w:val="28"/>
        </w:rPr>
        <w:t>театрализ</w:t>
      </w:r>
      <w:proofErr w:type="spellEnd"/>
      <w:r>
        <w:rPr>
          <w:sz w:val="28"/>
          <w:szCs w:val="28"/>
        </w:rPr>
        <w:t xml:space="preserve">. представлений и праздников, преподаватель" / </w:t>
      </w:r>
      <w:proofErr w:type="spellStart"/>
      <w:r>
        <w:rPr>
          <w:sz w:val="28"/>
          <w:szCs w:val="28"/>
        </w:rPr>
        <w:t>Моск</w:t>
      </w:r>
      <w:proofErr w:type="spellEnd"/>
      <w:r>
        <w:rPr>
          <w:sz w:val="28"/>
          <w:szCs w:val="28"/>
        </w:rPr>
        <w:t>. гос. ун-т культуры и искусств ; [сост. Л. В. Зотова].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МГУКИ, 2012. - 27 с. - 50-. </w:t>
      </w:r>
    </w:p>
    <w:p w14:paraId="3E7F99AA" w14:textId="77777777" w:rsidR="00233402" w:rsidRDefault="00233402" w:rsidP="00233402">
      <w:pPr>
        <w:numPr>
          <w:ilvl w:val="0"/>
          <w:numId w:val="17"/>
        </w:numPr>
        <w:suppressAutoHyphens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Ройтерштейн</w:t>
      </w:r>
      <w:proofErr w:type="spellEnd"/>
      <w:r>
        <w:rPr>
          <w:sz w:val="28"/>
          <w:szCs w:val="28"/>
        </w:rPr>
        <w:t>, М. И.    Основы музыкального анализа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[Учеб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 xml:space="preserve">ля </w:t>
      </w:r>
      <w:proofErr w:type="spellStart"/>
      <w:r>
        <w:rPr>
          <w:sz w:val="28"/>
          <w:szCs w:val="28"/>
        </w:rPr>
        <w:t>пед</w:t>
      </w:r>
      <w:proofErr w:type="spellEnd"/>
      <w:r>
        <w:rPr>
          <w:sz w:val="28"/>
          <w:szCs w:val="28"/>
        </w:rPr>
        <w:t xml:space="preserve">. вузов] / М. И. </w:t>
      </w:r>
      <w:proofErr w:type="spellStart"/>
      <w:r>
        <w:rPr>
          <w:sz w:val="28"/>
          <w:szCs w:val="28"/>
        </w:rPr>
        <w:t>Ройтерштейн</w:t>
      </w:r>
      <w:proofErr w:type="spellEnd"/>
      <w:r>
        <w:rPr>
          <w:sz w:val="28"/>
          <w:szCs w:val="28"/>
        </w:rPr>
        <w:t>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ВЛАДОС, 2001. - 111, [1] с. : нот. </w:t>
      </w:r>
    </w:p>
    <w:p w14:paraId="4036EF57" w14:textId="778AB581" w:rsidR="00233402" w:rsidRDefault="00233402" w:rsidP="00233402">
      <w:pPr>
        <w:numPr>
          <w:ilvl w:val="0"/>
          <w:numId w:val="17"/>
        </w:numPr>
        <w:suppressAutoHyphens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Способин</w:t>
      </w:r>
      <w:proofErr w:type="spellEnd"/>
      <w:r>
        <w:rPr>
          <w:sz w:val="28"/>
          <w:szCs w:val="28"/>
        </w:rPr>
        <w:t xml:space="preserve">, И. В.    Элементарная </w:t>
      </w:r>
      <w:r w:rsidR="00160BD6">
        <w:rPr>
          <w:sz w:val="28"/>
          <w:szCs w:val="28"/>
        </w:rPr>
        <w:t>ИСТОРИЯ МУЗЫКИ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[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лямуз.шк.иуч</w:t>
      </w:r>
      <w:proofErr w:type="spellEnd"/>
      <w:r>
        <w:rPr>
          <w:sz w:val="28"/>
          <w:szCs w:val="28"/>
        </w:rPr>
        <w:t xml:space="preserve">-щ] / И. В. </w:t>
      </w:r>
      <w:proofErr w:type="spellStart"/>
      <w:r>
        <w:rPr>
          <w:sz w:val="28"/>
          <w:szCs w:val="28"/>
        </w:rPr>
        <w:t>Способин</w:t>
      </w:r>
      <w:proofErr w:type="spellEnd"/>
      <w:r>
        <w:rPr>
          <w:sz w:val="28"/>
          <w:szCs w:val="28"/>
        </w:rPr>
        <w:t>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Кифара, 1996. - 202 с. </w:t>
      </w:r>
    </w:p>
    <w:p w14:paraId="1688BB9E" w14:textId="77777777" w:rsidR="00233402" w:rsidRDefault="00233402" w:rsidP="00233402">
      <w:pPr>
        <w:numPr>
          <w:ilvl w:val="0"/>
          <w:numId w:val="17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Хвостенко, В. В.    Задачи и упражнения по элементарной теории музыки [Текст] : учеб. пособие для муз. училищ / В. В. Хвостенко. - 5-е изд. - М. : Музыка, 1964. - 284 с. : ил</w:t>
      </w:r>
      <w:proofErr w:type="gramStart"/>
      <w:r>
        <w:rPr>
          <w:sz w:val="28"/>
          <w:szCs w:val="28"/>
        </w:rPr>
        <w:t xml:space="preserve">., </w:t>
      </w:r>
      <w:proofErr w:type="gramEnd"/>
      <w:r>
        <w:rPr>
          <w:sz w:val="28"/>
          <w:szCs w:val="28"/>
        </w:rPr>
        <w:t>нот. </w:t>
      </w:r>
    </w:p>
    <w:p w14:paraId="16925C2A" w14:textId="77777777" w:rsidR="00233402" w:rsidRDefault="00233402" w:rsidP="00233402">
      <w:pPr>
        <w:numPr>
          <w:ilvl w:val="0"/>
          <w:numId w:val="17"/>
        </w:numPr>
        <w:suppressAutoHyphens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Цуккерман</w:t>
      </w:r>
      <w:proofErr w:type="spellEnd"/>
      <w:r>
        <w:rPr>
          <w:sz w:val="28"/>
          <w:szCs w:val="28"/>
        </w:rPr>
        <w:t>, В. А.    Анализ музыкальных произведений. Сложные формы [Текст] :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 xml:space="preserve">ля муз. вузов / В. А. </w:t>
      </w:r>
      <w:proofErr w:type="spellStart"/>
      <w:r>
        <w:rPr>
          <w:sz w:val="28"/>
          <w:szCs w:val="28"/>
        </w:rPr>
        <w:t>Цуккерман</w:t>
      </w:r>
      <w:proofErr w:type="spellEnd"/>
      <w:r>
        <w:rPr>
          <w:sz w:val="28"/>
          <w:szCs w:val="28"/>
        </w:rPr>
        <w:t>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Музыка, 1984. - 214 c.</w:t>
      </w:r>
    </w:p>
    <w:p w14:paraId="07E680D7" w14:textId="77777777" w:rsidR="00AF7F83" w:rsidRDefault="00AF7F83" w:rsidP="00AF7F83">
      <w:pPr>
        <w:pStyle w:val="ad"/>
        <w:ind w:left="1069"/>
      </w:pPr>
    </w:p>
    <w:p w14:paraId="30E979D2" w14:textId="77777777" w:rsidR="00AF7F83" w:rsidRDefault="00AF7F83" w:rsidP="00AF7F83">
      <w:pPr>
        <w:pStyle w:val="ad"/>
        <w:ind w:left="1069"/>
        <w:rPr>
          <w:b/>
        </w:rPr>
      </w:pPr>
    </w:p>
    <w:p w14:paraId="07F32C3C" w14:textId="77777777" w:rsidR="002A45E7" w:rsidRPr="00CF1BE9" w:rsidRDefault="002A45E7" w:rsidP="002A45E7">
      <w:pPr>
        <w:spacing w:line="276" w:lineRule="auto"/>
        <w:ind w:firstLine="567"/>
        <w:jc w:val="both"/>
        <w:rPr>
          <w:b/>
          <w:i/>
        </w:rPr>
      </w:pPr>
      <w:r w:rsidRPr="00CF1BE9">
        <w:rPr>
          <w:b/>
          <w:i/>
        </w:rPr>
        <w:t>7.2. Перечень ресурсов информационно-телекоммуникационной сети «Интернет».</w:t>
      </w:r>
    </w:p>
    <w:p w14:paraId="16F49D17" w14:textId="77777777" w:rsidR="002A45E7" w:rsidRPr="00CF1BE9" w:rsidRDefault="002A45E7" w:rsidP="002A45E7">
      <w:pPr>
        <w:widowControl w:val="0"/>
        <w:numPr>
          <w:ilvl w:val="0"/>
          <w:numId w:val="22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библиотечная система 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413B4409" w14:textId="77777777" w:rsidR="002A45E7" w:rsidRPr="00CF1BE9" w:rsidRDefault="002A45E7" w:rsidP="002A45E7">
      <w:pPr>
        <w:widowControl w:val="0"/>
        <w:numPr>
          <w:ilvl w:val="0"/>
          <w:numId w:val="22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диссертаций Российской Государственной библиотеки: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proofErr w:type="spellStart"/>
      <w:r w:rsidRPr="00CF1BE9">
        <w:rPr>
          <w:spacing w:val="2"/>
          <w:lang w:val="en-US"/>
        </w:rPr>
        <w:t>diss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rsl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19ADEE74" w14:textId="77777777" w:rsidR="002A45E7" w:rsidRPr="00CF1BE9" w:rsidRDefault="002A45E7" w:rsidP="002A45E7">
      <w:pPr>
        <w:widowControl w:val="0"/>
        <w:numPr>
          <w:ilvl w:val="0"/>
          <w:numId w:val="22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библиотека: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biblioclub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40A1A22C" w14:textId="77777777" w:rsidR="002A45E7" w:rsidRPr="00CF1BE9" w:rsidRDefault="002A45E7" w:rsidP="002A45E7">
      <w:pPr>
        <w:widowControl w:val="0"/>
        <w:numPr>
          <w:ilvl w:val="0"/>
          <w:numId w:val="22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Научная электронная библиотека 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13D73725" w14:textId="77777777" w:rsidR="002A45E7" w:rsidRPr="00CF1BE9" w:rsidRDefault="002A45E7" w:rsidP="002A45E7">
      <w:pPr>
        <w:widowControl w:val="0"/>
        <w:numPr>
          <w:ilvl w:val="0"/>
          <w:numId w:val="22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информационная система России: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proofErr w:type="spellStart"/>
      <w:r w:rsidRPr="00CF1BE9">
        <w:rPr>
          <w:spacing w:val="2"/>
          <w:lang w:val="en-US"/>
        </w:rPr>
        <w:t>uisrussia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msu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426B5305" w14:textId="77777777" w:rsidR="002A45E7" w:rsidRPr="00CF1BE9" w:rsidRDefault="002A45E7" w:rsidP="002A45E7">
      <w:pPr>
        <w:widowControl w:val="0"/>
        <w:numPr>
          <w:ilvl w:val="0"/>
          <w:numId w:val="22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Электронный ресурс издательства </w:t>
      </w:r>
      <w:r w:rsidRPr="00CF1BE9">
        <w:rPr>
          <w:spacing w:val="2"/>
          <w:lang w:val="en-US"/>
        </w:rPr>
        <w:t>Springer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springerlink</w:t>
      </w:r>
      <w:proofErr w:type="spellEnd"/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com</w:t>
      </w:r>
      <w:r w:rsidRPr="00CF1BE9">
        <w:rPr>
          <w:spacing w:val="2"/>
        </w:rPr>
        <w:t>/</w:t>
      </w:r>
    </w:p>
    <w:p w14:paraId="2A5CB2B8" w14:textId="77777777" w:rsidR="002A45E7" w:rsidRPr="00CF1BE9" w:rsidRDefault="002A45E7" w:rsidP="002A45E7">
      <w:pPr>
        <w:widowControl w:val="0"/>
        <w:numPr>
          <w:ilvl w:val="0"/>
          <w:numId w:val="22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Единое окно доступа к образовательным ресурсам: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window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edu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414116C2" w14:textId="77777777" w:rsidR="002A45E7" w:rsidRPr="00CF1BE9" w:rsidRDefault="002A45E7" w:rsidP="002A45E7">
      <w:pPr>
        <w:widowControl w:val="0"/>
        <w:numPr>
          <w:ilvl w:val="0"/>
          <w:numId w:val="22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</w:t>
      </w:r>
      <w:proofErr w:type="spellStart"/>
      <w:r w:rsidRPr="00CF1BE9">
        <w:rPr>
          <w:spacing w:val="2"/>
          <w:lang w:val="en-US"/>
        </w:rPr>
        <w:t>IQlib</w:t>
      </w:r>
      <w:proofErr w:type="spellEnd"/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iqlib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7912E91D" w14:textId="77777777" w:rsidR="002A45E7" w:rsidRPr="00CF1BE9" w:rsidRDefault="002A45E7" w:rsidP="002A45E7">
      <w:pPr>
        <w:spacing w:line="276" w:lineRule="auto"/>
        <w:jc w:val="both"/>
      </w:pPr>
    </w:p>
    <w:p w14:paraId="6585F92A" w14:textId="77777777" w:rsidR="002A45E7" w:rsidRPr="00CF1BE9" w:rsidRDefault="002A45E7" w:rsidP="002A45E7">
      <w:pPr>
        <w:spacing w:line="276" w:lineRule="auto"/>
        <w:ind w:firstLine="709"/>
        <w:jc w:val="both"/>
        <w:rPr>
          <w:iCs/>
        </w:rPr>
      </w:pPr>
      <w:r w:rsidRPr="00CF1BE9">
        <w:rPr>
          <w:iCs/>
        </w:rPr>
        <w:t xml:space="preserve">При осуществлении образовательного процесса по дисциплине используется информационная справочная система - электронно-библиотечная система </w:t>
      </w:r>
      <w:proofErr w:type="spellStart"/>
      <w:r w:rsidRPr="00CF1BE9">
        <w:rPr>
          <w:iCs/>
        </w:rPr>
        <w:t>elibrary</w:t>
      </w:r>
      <w:proofErr w:type="spellEnd"/>
      <w:r w:rsidRPr="00CF1BE9">
        <w:rPr>
          <w:iCs/>
        </w:rPr>
        <w:t>.</w:t>
      </w:r>
    </w:p>
    <w:p w14:paraId="5FB4B55E" w14:textId="77777777" w:rsidR="002A45E7" w:rsidRPr="00CF1BE9" w:rsidRDefault="002A45E7" w:rsidP="002A45E7">
      <w:pPr>
        <w:spacing w:line="276" w:lineRule="auto"/>
        <w:ind w:firstLine="709"/>
        <w:jc w:val="both"/>
        <w:rPr>
          <w:iCs/>
        </w:rPr>
      </w:pPr>
    </w:p>
    <w:p w14:paraId="329ED3AE" w14:textId="77777777" w:rsidR="002A45E7" w:rsidRPr="00CF1BE9" w:rsidRDefault="002A45E7" w:rsidP="002A45E7">
      <w:pPr>
        <w:jc w:val="both"/>
        <w:rPr>
          <w:iCs/>
        </w:rPr>
      </w:pPr>
      <w:r w:rsidRPr="00CF1BE9">
        <w:rPr>
          <w:iCs/>
        </w:rPr>
        <w:t>Доступ в ЭБС:</w:t>
      </w:r>
    </w:p>
    <w:p w14:paraId="122B8FB5" w14:textId="77777777" w:rsidR="002A45E7" w:rsidRPr="00CF1BE9" w:rsidRDefault="002A45E7" w:rsidP="002A45E7">
      <w:pPr>
        <w:jc w:val="both"/>
        <w:rPr>
          <w:iCs/>
        </w:rPr>
      </w:pPr>
      <w:r w:rsidRPr="00CF1BE9">
        <w:rPr>
          <w:iCs/>
        </w:rPr>
        <w:t xml:space="preserve">-  ЛАНЬ Договор с ООО «Издательство Лань» Режим доступа </w:t>
      </w:r>
      <w:hyperlink r:id="rId8" w:tooltip="http://www.e.lanbook.com" w:history="1">
        <w:r w:rsidRPr="00CF1BE9">
          <w:rPr>
            <w:iCs/>
            <w:u w:val="single"/>
          </w:rPr>
          <w:t>www.e.lanbook.com</w:t>
        </w:r>
      </w:hyperlink>
      <w:r w:rsidRPr="00CF1BE9">
        <w:rPr>
          <w:iCs/>
          <w:u w:val="single"/>
        </w:rPr>
        <w:t xml:space="preserve">    </w:t>
      </w:r>
      <w:r w:rsidRPr="00CF1BE9">
        <w:rPr>
          <w:iCs/>
        </w:rPr>
        <w:t xml:space="preserve">  Неограниченный доступ для зарегистрированных пользователей</w:t>
      </w:r>
    </w:p>
    <w:p w14:paraId="2C34CFE6" w14:textId="77777777" w:rsidR="002A45E7" w:rsidRPr="00CF1BE9" w:rsidRDefault="002A45E7" w:rsidP="002A45E7">
      <w:pPr>
        <w:jc w:val="both"/>
        <w:rPr>
          <w:iCs/>
        </w:rPr>
      </w:pPr>
      <w:r w:rsidRPr="00CF1BE9">
        <w:rPr>
          <w:iCs/>
        </w:rPr>
        <w:t xml:space="preserve">- ЭБС ЮРАЙТ, Режим доступа </w:t>
      </w:r>
      <w:hyperlink r:id="rId9" w:tooltip="http://www.biblio-online.ru" w:history="1">
        <w:r w:rsidRPr="00CF1BE9">
          <w:rPr>
            <w:iCs/>
            <w:u w:val="single"/>
          </w:rPr>
          <w:t>www.biblio-online.ru</w:t>
        </w:r>
      </w:hyperlink>
      <w:r w:rsidRPr="00CF1BE9">
        <w:rPr>
          <w:iCs/>
          <w:u w:val="single"/>
        </w:rPr>
        <w:t xml:space="preserve"> </w:t>
      </w:r>
      <w:r w:rsidRPr="00CF1BE9">
        <w:rPr>
          <w:iCs/>
        </w:rPr>
        <w:t xml:space="preserve">  Неограниченный доступ для зарегистрированных пользователей</w:t>
      </w:r>
    </w:p>
    <w:p w14:paraId="0118666D" w14:textId="77777777" w:rsidR="002A45E7" w:rsidRPr="00CF1BE9" w:rsidRDefault="002A45E7" w:rsidP="002A45E7">
      <w:pPr>
        <w:jc w:val="both"/>
        <w:rPr>
          <w:iCs/>
        </w:rPr>
      </w:pPr>
      <w:r w:rsidRPr="00CF1BE9">
        <w:rPr>
          <w:iCs/>
        </w:rPr>
        <w:t xml:space="preserve">- ООО НЭБ Режим доступа </w:t>
      </w:r>
      <w:hyperlink r:id="rId10" w:tooltip="http://www.eLIBRARY.ru" w:history="1">
        <w:r w:rsidRPr="00CF1BE9">
          <w:rPr>
            <w:iCs/>
            <w:u w:val="single"/>
          </w:rPr>
          <w:t>www.eLIBRARY.ru</w:t>
        </w:r>
      </w:hyperlink>
      <w:r w:rsidRPr="00CF1BE9">
        <w:rPr>
          <w:iCs/>
        </w:rPr>
        <w:t xml:space="preserve"> Неограниченный доступ для зарегистрированных пользователей</w:t>
      </w:r>
    </w:p>
    <w:p w14:paraId="201E1C19" w14:textId="77777777" w:rsidR="002A45E7" w:rsidRDefault="002A45E7" w:rsidP="002A45E7"/>
    <w:p w14:paraId="3E289CE9" w14:textId="77777777" w:rsidR="002A45E7" w:rsidRDefault="002A45E7" w:rsidP="002A45E7">
      <w:pPr>
        <w:pStyle w:val="ad"/>
        <w:ind w:left="1069"/>
        <w:rPr>
          <w:b/>
        </w:rPr>
      </w:pPr>
    </w:p>
    <w:p w14:paraId="371873F8" w14:textId="77777777" w:rsidR="002A45E7" w:rsidRDefault="002A45E7" w:rsidP="002A45E7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8" w:name="_Toc14355455"/>
      <w:bookmarkEnd w:id="8"/>
      <w:r>
        <w:rPr>
          <w:rFonts w:eastAsia="Arial Unicode MS"/>
          <w:b/>
          <w:caps/>
        </w:rPr>
        <w:t xml:space="preserve">8. МЕТОДИЧЕСКИЕ УКАЗАНИЯ ДЛЯ </w:t>
      </w:r>
      <w:proofErr w:type="gramStart"/>
      <w:r>
        <w:rPr>
          <w:rFonts w:eastAsia="Arial Unicode MS"/>
          <w:b/>
          <w:caps/>
        </w:rPr>
        <w:t>ОБУЧАЮЩИХСЯ</w:t>
      </w:r>
      <w:proofErr w:type="gramEnd"/>
      <w:r>
        <w:rPr>
          <w:rFonts w:eastAsia="Arial Unicode MS"/>
          <w:b/>
          <w:caps/>
        </w:rPr>
        <w:t xml:space="preserve"> ПО ОСВОЕНИЮ ДИСЦИПЛИНЫ</w:t>
      </w:r>
    </w:p>
    <w:p w14:paraId="4025C0AB" w14:textId="77777777" w:rsidR="002A45E7" w:rsidRDefault="002A45E7" w:rsidP="002A45E7">
      <w:pPr>
        <w:rPr>
          <w:rFonts w:eastAsia="Calibri"/>
          <w:b/>
          <w:i/>
          <w:color w:val="FF0000"/>
          <w:highlight w:val="yellow"/>
        </w:rPr>
      </w:pPr>
    </w:p>
    <w:p w14:paraId="035D3638" w14:textId="77777777" w:rsidR="002A45E7" w:rsidRDefault="002A45E7" w:rsidP="002A45E7">
      <w:pPr>
        <w:tabs>
          <w:tab w:val="left" w:pos="0"/>
        </w:tabs>
        <w:spacing w:line="276" w:lineRule="auto"/>
        <w:ind w:firstLine="709"/>
      </w:pPr>
      <w:r>
        <w:t>В процессе изучения и освоения дисциплины студент использует самостоятельные формы подготовки к занятиям:</w:t>
      </w:r>
    </w:p>
    <w:p w14:paraId="29F5AA82" w14:textId="77777777" w:rsidR="002A45E7" w:rsidRDefault="002A45E7" w:rsidP="002A45E7">
      <w:pPr>
        <w:tabs>
          <w:tab w:val="left" w:pos="0"/>
        </w:tabs>
        <w:spacing w:line="276" w:lineRule="auto"/>
        <w:ind w:firstLine="709"/>
      </w:pPr>
      <w:r>
        <w:t>-изучает и анализирует рекомендованную литературу;</w:t>
      </w:r>
    </w:p>
    <w:p w14:paraId="509AFE7D" w14:textId="77777777" w:rsidR="002A45E7" w:rsidRDefault="002A45E7" w:rsidP="002A45E7">
      <w:pPr>
        <w:tabs>
          <w:tab w:val="left" w:pos="0"/>
        </w:tabs>
        <w:spacing w:line="276" w:lineRule="auto"/>
        <w:ind w:firstLine="709"/>
      </w:pPr>
      <w:r>
        <w:t>-осуществляет подготовку к выступлениям на семинарах;</w:t>
      </w:r>
    </w:p>
    <w:p w14:paraId="6521E344" w14:textId="77777777" w:rsidR="002A45E7" w:rsidRDefault="002A45E7" w:rsidP="002A45E7">
      <w:pPr>
        <w:tabs>
          <w:tab w:val="left" w:pos="0"/>
        </w:tabs>
        <w:spacing w:line="276" w:lineRule="auto"/>
        <w:ind w:firstLine="709"/>
      </w:pPr>
      <w:r>
        <w:t>-выполняет практические занятия, согласно программе;</w:t>
      </w:r>
    </w:p>
    <w:p w14:paraId="60188A15" w14:textId="77777777" w:rsidR="002A45E7" w:rsidRDefault="002A45E7" w:rsidP="002A45E7">
      <w:pPr>
        <w:spacing w:before="100" w:after="100"/>
        <w:jc w:val="both"/>
      </w:pPr>
      <w:r>
        <w:t>Одна из основных целей современного высшего образования состоит в развитии у студентов потребности в самообразовании и самосовершенствовании. Для достижения этой цели необходимо вносить изменения не только в содержание высшего образования, но и менять те условия, при которых оно реализуется - учебно-методическое и технологическое обеспечение учебного процесса.</w:t>
      </w:r>
    </w:p>
    <w:p w14:paraId="2876346D" w14:textId="77777777" w:rsidR="002A45E7" w:rsidRDefault="002A45E7" w:rsidP="002A45E7">
      <w:pPr>
        <w:spacing w:before="100" w:after="100"/>
        <w:jc w:val="both"/>
      </w:pPr>
      <w:r>
        <w:t xml:space="preserve">   Работа преподавателя со студентами в аудитории в ходе семинарских занятий, мелкогрупповых, полугрупповых, индивидуальных занятий, консультаций, зачетов и экзаменов составляет основное содержание учебного процесса. Однако переход на </w:t>
      </w:r>
      <w:proofErr w:type="spellStart"/>
      <w:r>
        <w:t>деятельностно-компетентностную</w:t>
      </w:r>
      <w:proofErr w:type="spellEnd"/>
      <w:r>
        <w:t xml:space="preserve"> модель образования, появление инновационных </w:t>
      </w:r>
      <w:r>
        <w:lastRenderedPageBreak/>
        <w:t xml:space="preserve">методик преподавания, когда большие объемы научной и учебной информации приходится усваивать вне рамок аудиторных занятий, введение системы непрерывного образования "через всю жизнь", предполагает значительное увеличение доли самостоятельной познавательной деятельности студентов. Превращение студента из объекта педагогического воздействия в </w:t>
      </w:r>
      <w:proofErr w:type="gramStart"/>
      <w:r>
        <w:t>активно-действующего</w:t>
      </w:r>
      <w:proofErr w:type="gramEnd"/>
      <w:r>
        <w:t xml:space="preserve"> субъекта образовательного процесса, выстраивающего свое образование совместно с преподавателем, является необходимым условие достижения им соответствующих компетенций. Более того, самостоятельная работа студента направлена не только на достижение учебных целей - обретение соответствующих компетенций, но и, прежде всего, на формирование самостоятельной жизненной позиции как личностной характеристики будущего специалиста, повышающей его познавательную, социальную и профессиональную мобильность, формирующую у него активное и ответственное отношение к жизни.</w:t>
      </w:r>
    </w:p>
    <w:p w14:paraId="59C6098B" w14:textId="77777777" w:rsidR="002A45E7" w:rsidRDefault="002A45E7" w:rsidP="002A45E7">
      <w:pPr>
        <w:spacing w:before="100" w:after="100"/>
        <w:jc w:val="both"/>
      </w:pPr>
      <w:proofErr w:type="gramStart"/>
      <w:r>
        <w:t>Самостоятельная работа  формирует у студента на каждом этапе его обучения необходимый объем и уровень знаний, навыков и умений для решения определенных познавательных задач, развивает мыслительные процессы,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задач, она  является важнейшим условием самоорганизации и самодисциплины студента в овладении различными методами</w:t>
      </w:r>
      <w:proofErr w:type="gramEnd"/>
      <w:r>
        <w:t xml:space="preserve"> профессиональной деятельности. Самостоятельная работа является важнейшим орудием педагогического руководства и управления самостоятельной познавательной деятельностью студента в процессе обучения. Эта работа требует от студентов активности, сосредоточенности, умственных и практических действий, самостоятельности, степень которой зависит не только от содержания материала, но и от индивидуальных возможностей студента.</w:t>
      </w:r>
    </w:p>
    <w:p w14:paraId="1D69126F" w14:textId="77777777" w:rsidR="002A45E7" w:rsidRDefault="002A45E7" w:rsidP="002A45E7">
      <w:pPr>
        <w:jc w:val="both"/>
      </w:pPr>
      <w:r>
        <w:t>Самостоятельная работа студентов является дополнением аудиторных занятий и служит индивидуальному закреплению содержания данного курса.</w:t>
      </w:r>
    </w:p>
    <w:p w14:paraId="62F4E63E" w14:textId="77777777" w:rsidR="002A45E7" w:rsidRDefault="002A45E7" w:rsidP="002A45E7">
      <w:pPr>
        <w:jc w:val="both"/>
      </w:pPr>
      <w:r>
        <w:t xml:space="preserve">Данные методические рекомендации и план составлены в помощь студентам при подготовке тем, которые необходимо изучить самостоятельно. </w:t>
      </w:r>
    </w:p>
    <w:p w14:paraId="6831C205" w14:textId="77777777" w:rsidR="002A45E7" w:rsidRDefault="002A45E7" w:rsidP="002A45E7">
      <w:pPr>
        <w:jc w:val="both"/>
      </w:pPr>
      <w:r>
        <w:rPr>
          <w:b/>
          <w:bCs/>
        </w:rPr>
        <w:t>Целью</w:t>
      </w:r>
      <w:r>
        <w:t xml:space="preserve"> самостоятельных занятий студентов </w:t>
      </w:r>
      <w:proofErr w:type="gramStart"/>
      <w:r>
        <w:t>является</w:t>
      </w:r>
      <w:proofErr w:type="gramEnd"/>
      <w:r>
        <w:t xml:space="preserve"> прежде всего более глубокое практическое освоение данной дисциплины. </w:t>
      </w:r>
    </w:p>
    <w:p w14:paraId="57ED306D" w14:textId="77777777" w:rsidR="002A45E7" w:rsidRDefault="002A45E7" w:rsidP="002A45E7">
      <w:pPr>
        <w:pStyle w:val="af"/>
        <w:jc w:val="both"/>
      </w:pPr>
      <w:r>
        <w:rPr>
          <w:b/>
          <w:bCs/>
          <w:i/>
          <w:iCs/>
        </w:rPr>
        <w:t>Самостоятельная работа</w:t>
      </w:r>
      <w:r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 </w:t>
      </w:r>
    </w:p>
    <w:p w14:paraId="4167B40B" w14:textId="77777777" w:rsidR="002A45E7" w:rsidRDefault="002A45E7" w:rsidP="002A45E7">
      <w:pPr>
        <w:spacing w:before="100" w:after="100"/>
        <w:ind w:firstLine="720"/>
        <w:jc w:val="both"/>
      </w:pPr>
      <w:r>
        <w:t xml:space="preserve">Существуют определённые </w:t>
      </w:r>
      <w:r>
        <w:rPr>
          <w:b/>
          <w:bCs/>
        </w:rPr>
        <w:t>принципы</w:t>
      </w:r>
      <w:r>
        <w:t xml:space="preserve">, которых следует </w:t>
      </w:r>
      <w:proofErr w:type="gramStart"/>
      <w:r>
        <w:t>придерживаться</w:t>
      </w:r>
      <w:proofErr w:type="gramEnd"/>
      <w:r>
        <w:t xml:space="preserve"> всем студентам в процессе проведения самостоятельной работы. Основываясь на поставленных перед студентом целях и задачах (в виде, например, вопросов семинарских занятий или темы, предусмотренной для самостоятельного изучения, проработки интересующей студента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подборка литературы. Основная литература, которая необходима студенту для его работы, дана в УМК. Если же для изучения того или иного вопроса этой литературы оказалось недостаточно, то следует обратиться за помощью к библиографическим источникам или к преподавателю. После подборки необходимой литературы идёт этап её анализа и изучения. При этом, как правило, вначале для изучения выбираются наиболее важные и основные источники. Впоследствии, при необходимости более углублённого изучения проблемы, осуществляется переход к источникам более обширным и детальным. </w:t>
      </w:r>
      <w:r>
        <w:lastRenderedPageBreak/>
        <w:t>Проработка литературы должна вестись до полного уяснения сути стоящих перед студентом вопросов и проблем.</w:t>
      </w:r>
    </w:p>
    <w:p w14:paraId="4272D9CB" w14:textId="77777777" w:rsidR="002A45E7" w:rsidRDefault="002A45E7" w:rsidP="002A45E7">
      <w:pPr>
        <w:tabs>
          <w:tab w:val="left" w:pos="360"/>
        </w:tabs>
        <w:jc w:val="both"/>
      </w:pPr>
      <w:r>
        <w:rPr>
          <w:b/>
          <w:bCs/>
          <w:i/>
          <w:iCs/>
        </w:rPr>
        <w:t>Индивидуальная работа</w:t>
      </w:r>
      <w:r>
        <w:t xml:space="preserve"> проводится преподавателем с отдельными студентами, как правило,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в изучении предмета, вырабатываются собственные представления по тем или иным проблемам курса, даются практические задания по изученным темам.</w:t>
      </w:r>
    </w:p>
    <w:p w14:paraId="4B1A2BBE" w14:textId="77777777" w:rsidR="002A45E7" w:rsidRDefault="002A45E7" w:rsidP="002A45E7">
      <w:pPr>
        <w:pStyle w:val="ad"/>
        <w:ind w:left="1069"/>
        <w:rPr>
          <w:b/>
        </w:rPr>
      </w:pPr>
    </w:p>
    <w:p w14:paraId="460D008C" w14:textId="77777777" w:rsidR="002A45E7" w:rsidRDefault="002A45E7" w:rsidP="002A45E7">
      <w:pPr>
        <w:tabs>
          <w:tab w:val="left" w:pos="0"/>
        </w:tabs>
        <w:ind w:firstLine="180"/>
      </w:pPr>
      <w:bookmarkStart w:id="9" w:name="_Toc14355456"/>
      <w:bookmarkEnd w:id="9"/>
    </w:p>
    <w:p w14:paraId="7BDAE39B" w14:textId="77777777" w:rsidR="002A45E7" w:rsidRDefault="002A45E7" w:rsidP="002A45E7">
      <w:pPr>
        <w:tabs>
          <w:tab w:val="left" w:pos="0"/>
        </w:tabs>
        <w:ind w:firstLine="180"/>
      </w:pPr>
    </w:p>
    <w:p w14:paraId="175AAEF7" w14:textId="77777777" w:rsidR="002A45E7" w:rsidRPr="00CF1BE9" w:rsidRDefault="002A45E7" w:rsidP="002A45E7">
      <w:pPr>
        <w:ind w:firstLine="567"/>
        <w:jc w:val="both"/>
        <w:rPr>
          <w:b/>
        </w:rPr>
      </w:pPr>
      <w:r w:rsidRPr="00CF1BE9">
        <w:rPr>
          <w:b/>
        </w:rPr>
        <w:t xml:space="preserve">9. ПЕРЕЧЕНЬ ИНФОРМАЦИОННЫХ ТЕХНОЛОГИЙ. </w:t>
      </w:r>
    </w:p>
    <w:p w14:paraId="0CF704BD" w14:textId="77777777" w:rsidR="002A45E7" w:rsidRPr="00CF1BE9" w:rsidRDefault="002A45E7" w:rsidP="002A45E7">
      <w:pPr>
        <w:jc w:val="both"/>
        <w:rPr>
          <w:i/>
        </w:rPr>
      </w:pPr>
    </w:p>
    <w:p w14:paraId="7B7D7350" w14:textId="77777777" w:rsidR="002A45E7" w:rsidRPr="00CF1BE9" w:rsidRDefault="002A45E7" w:rsidP="002A45E7">
      <w:pPr>
        <w:ind w:firstLine="708"/>
        <w:jc w:val="both"/>
        <w:rPr>
          <w:iCs/>
        </w:rPr>
      </w:pPr>
      <w:r w:rsidRPr="00CF1BE9">
        <w:rPr>
          <w:iCs/>
        </w:rPr>
        <w:t xml:space="preserve">При изучении дисциплины </w:t>
      </w:r>
      <w:proofErr w:type="gramStart"/>
      <w:r w:rsidRPr="00CF1BE9">
        <w:rPr>
          <w:iCs/>
        </w:rPr>
        <w:t>обучающимися</w:t>
      </w:r>
      <w:proofErr w:type="gramEnd"/>
      <w:r w:rsidRPr="00CF1BE9">
        <w:rPr>
          <w:iCs/>
        </w:rPr>
        <w:t xml:space="preserve"> используются следующие информационные технологии:</w:t>
      </w:r>
    </w:p>
    <w:p w14:paraId="16BDCE28" w14:textId="77777777" w:rsidR="002A45E7" w:rsidRPr="00CF1BE9" w:rsidRDefault="002A45E7" w:rsidP="002A45E7">
      <w:pPr>
        <w:ind w:firstLine="708"/>
        <w:jc w:val="both"/>
        <w:rPr>
          <w:iCs/>
        </w:rPr>
      </w:pPr>
    </w:p>
    <w:p w14:paraId="0A9AA562" w14:textId="77777777" w:rsidR="002A45E7" w:rsidRPr="00CF1BE9" w:rsidRDefault="002A45E7" w:rsidP="002A45E7">
      <w:pPr>
        <w:jc w:val="both"/>
        <w:rPr>
          <w:iCs/>
        </w:rPr>
      </w:pPr>
      <w:proofErr w:type="gramStart"/>
      <w:r w:rsidRPr="00CF1BE9">
        <w:rPr>
          <w:iCs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  <w:proofErr w:type="gramEnd"/>
    </w:p>
    <w:p w14:paraId="69C753B3" w14:textId="77777777" w:rsidR="002A45E7" w:rsidRPr="00CF1BE9" w:rsidRDefault="002A45E7" w:rsidP="002A45E7">
      <w:pPr>
        <w:jc w:val="both"/>
        <w:rPr>
          <w:iCs/>
        </w:rPr>
      </w:pPr>
      <w:proofErr w:type="gramStart"/>
      <w:r w:rsidRPr="00CF1BE9">
        <w:rPr>
          <w:iCs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  <w:proofErr w:type="gramEnd"/>
    </w:p>
    <w:p w14:paraId="1EE2F596" w14:textId="77777777" w:rsidR="002A45E7" w:rsidRPr="00CF1BE9" w:rsidRDefault="002A45E7" w:rsidP="002A45E7">
      <w:pPr>
        <w:jc w:val="both"/>
        <w:rPr>
          <w:iCs/>
        </w:rPr>
      </w:pPr>
      <w:r w:rsidRPr="00CF1BE9">
        <w:rPr>
          <w:iCs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03F44321" w14:textId="77777777" w:rsidR="002A45E7" w:rsidRPr="00CF1BE9" w:rsidRDefault="002A45E7" w:rsidP="002A45E7">
      <w:pPr>
        <w:contextualSpacing/>
        <w:jc w:val="both"/>
        <w:rPr>
          <w:iCs/>
        </w:rPr>
      </w:pPr>
      <w:r w:rsidRPr="00CF1BE9">
        <w:rPr>
          <w:iCs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4CBFEEFA" w14:textId="77777777" w:rsidR="002A45E7" w:rsidRPr="00CF1BE9" w:rsidRDefault="002A45E7" w:rsidP="002A45E7">
      <w:pPr>
        <w:contextualSpacing/>
        <w:jc w:val="both"/>
        <w:rPr>
          <w:iCs/>
        </w:rPr>
      </w:pPr>
    </w:p>
    <w:p w14:paraId="7A3FCA2E" w14:textId="77777777" w:rsidR="002A45E7" w:rsidRPr="00CF1BE9" w:rsidRDefault="002A45E7" w:rsidP="002A45E7">
      <w:pPr>
        <w:ind w:firstLine="708"/>
        <w:contextualSpacing/>
        <w:jc w:val="both"/>
        <w:rPr>
          <w:iCs/>
        </w:rPr>
      </w:pPr>
      <w:r w:rsidRPr="00CF1BE9">
        <w:rPr>
          <w:iCs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7C3C2CFC" w14:textId="77777777" w:rsidR="002A45E7" w:rsidRPr="00CF1BE9" w:rsidRDefault="002A45E7" w:rsidP="002A45E7">
      <w:pPr>
        <w:ind w:firstLine="708"/>
        <w:contextualSpacing/>
        <w:jc w:val="both"/>
        <w:rPr>
          <w:iCs/>
        </w:rPr>
      </w:pPr>
    </w:p>
    <w:p w14:paraId="2B96BD81" w14:textId="77777777" w:rsidR="002A45E7" w:rsidRPr="00CF1BE9" w:rsidRDefault="002A45E7" w:rsidP="002A45E7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W</w:t>
      </w:r>
      <w:proofErr w:type="spellStart"/>
      <w:r w:rsidRPr="00CF1BE9">
        <w:rPr>
          <w:iCs/>
        </w:rPr>
        <w:t>ог</w:t>
      </w:r>
      <w:proofErr w:type="spellEnd"/>
      <w:r w:rsidRPr="00CF1BE9">
        <w:rPr>
          <w:iCs/>
          <w:lang w:val="en-US"/>
        </w:rPr>
        <w:t xml:space="preserve">d, </w:t>
      </w:r>
      <w:proofErr w:type="spellStart"/>
      <w:r w:rsidRPr="00CF1BE9">
        <w:rPr>
          <w:iCs/>
        </w:rPr>
        <w:t>Ехсе</w:t>
      </w:r>
      <w:proofErr w:type="spellEnd"/>
      <w:r w:rsidRPr="00CF1BE9">
        <w:rPr>
          <w:iCs/>
          <w:lang w:val="en-US"/>
        </w:rPr>
        <w:t>l, Pow</w:t>
      </w:r>
      <w:proofErr w:type="spellStart"/>
      <w:r w:rsidRPr="00CF1BE9">
        <w:rPr>
          <w:iCs/>
        </w:rPr>
        <w:t>ег</w:t>
      </w:r>
      <w:proofErr w:type="spellEnd"/>
      <w:r w:rsidRPr="00CF1BE9">
        <w:rPr>
          <w:iCs/>
          <w:lang w:val="en-US"/>
        </w:rPr>
        <w:t xml:space="preserve"> </w:t>
      </w:r>
      <w:proofErr w:type="spellStart"/>
      <w:r w:rsidRPr="00CF1BE9">
        <w:rPr>
          <w:iCs/>
        </w:rPr>
        <w:t>Ро</w:t>
      </w:r>
      <w:r w:rsidRPr="00CF1BE9">
        <w:rPr>
          <w:iCs/>
          <w:lang w:val="en-US"/>
        </w:rPr>
        <w:t>int</w:t>
      </w:r>
      <w:proofErr w:type="spellEnd"/>
      <w:r w:rsidRPr="00CF1BE9">
        <w:rPr>
          <w:iCs/>
          <w:lang w:val="en-US"/>
        </w:rPr>
        <w:t>;</w:t>
      </w:r>
    </w:p>
    <w:p w14:paraId="50F0BE60" w14:textId="77777777" w:rsidR="002A45E7" w:rsidRPr="00CF1BE9" w:rsidRDefault="002A45E7" w:rsidP="002A45E7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Adobe Photoshop;</w:t>
      </w:r>
    </w:p>
    <w:p w14:paraId="3EC451C6" w14:textId="77777777" w:rsidR="002A45E7" w:rsidRPr="00E96122" w:rsidRDefault="002A45E7" w:rsidP="002A45E7">
      <w:pPr>
        <w:contextualSpacing/>
        <w:jc w:val="both"/>
        <w:rPr>
          <w:iCs/>
        </w:rPr>
      </w:pPr>
      <w:r w:rsidRPr="00CF1BE9">
        <w:rPr>
          <w:iCs/>
          <w:lang w:val="en-US"/>
        </w:rPr>
        <w:t>Adobe</w:t>
      </w:r>
      <w:r w:rsidRPr="00E96122">
        <w:rPr>
          <w:iCs/>
        </w:rPr>
        <w:t xml:space="preserve"> </w:t>
      </w:r>
      <w:r w:rsidRPr="00CF1BE9">
        <w:rPr>
          <w:iCs/>
          <w:lang w:val="en-US"/>
        </w:rPr>
        <w:t>Premiere</w:t>
      </w:r>
      <w:r w:rsidRPr="00E96122">
        <w:rPr>
          <w:iCs/>
        </w:rPr>
        <w:t>;</w:t>
      </w:r>
    </w:p>
    <w:p w14:paraId="0C81FE29" w14:textId="77777777" w:rsidR="002A45E7" w:rsidRPr="00E96122" w:rsidRDefault="002A45E7" w:rsidP="002A45E7">
      <w:pPr>
        <w:contextualSpacing/>
        <w:jc w:val="both"/>
        <w:rPr>
          <w:iCs/>
        </w:rPr>
      </w:pPr>
      <w:r w:rsidRPr="00CF1BE9">
        <w:rPr>
          <w:iCs/>
          <w:lang w:val="en-US"/>
        </w:rPr>
        <w:t>Power</w:t>
      </w:r>
      <w:r w:rsidRPr="00E96122">
        <w:rPr>
          <w:iCs/>
        </w:rPr>
        <w:t xml:space="preserve"> </w:t>
      </w:r>
      <w:r w:rsidRPr="00CF1BE9">
        <w:rPr>
          <w:iCs/>
          <w:lang w:val="en-US"/>
        </w:rPr>
        <w:t>DVD</w:t>
      </w:r>
      <w:r w:rsidRPr="00E96122">
        <w:rPr>
          <w:iCs/>
        </w:rPr>
        <w:t>;</w:t>
      </w:r>
    </w:p>
    <w:p w14:paraId="72002D94" w14:textId="77777777" w:rsidR="002A45E7" w:rsidRPr="00E96122" w:rsidRDefault="002A45E7" w:rsidP="002A45E7">
      <w:pPr>
        <w:contextualSpacing/>
        <w:jc w:val="both"/>
        <w:rPr>
          <w:iCs/>
        </w:rPr>
      </w:pPr>
      <w:proofErr w:type="gramStart"/>
      <w:r w:rsidRPr="00CF1BE9">
        <w:rPr>
          <w:iCs/>
          <w:lang w:val="en-US"/>
        </w:rPr>
        <w:t>Media</w:t>
      </w:r>
      <w:r w:rsidRPr="00E96122">
        <w:rPr>
          <w:iCs/>
        </w:rPr>
        <w:t xml:space="preserve"> </w:t>
      </w:r>
      <w:r w:rsidRPr="00CF1BE9">
        <w:rPr>
          <w:iCs/>
          <w:lang w:val="en-US"/>
        </w:rPr>
        <w:t>Player</w:t>
      </w:r>
      <w:r w:rsidRPr="00E96122">
        <w:rPr>
          <w:iCs/>
        </w:rPr>
        <w:t xml:space="preserve"> </w:t>
      </w:r>
      <w:r w:rsidRPr="00CF1BE9">
        <w:rPr>
          <w:iCs/>
          <w:lang w:val="en-US"/>
        </w:rPr>
        <w:t>Classic</w:t>
      </w:r>
      <w:r w:rsidRPr="00E96122">
        <w:rPr>
          <w:iCs/>
        </w:rPr>
        <w:t>.</w:t>
      </w:r>
      <w:proofErr w:type="gramEnd"/>
    </w:p>
    <w:p w14:paraId="0BE179EF" w14:textId="77777777" w:rsidR="002A45E7" w:rsidRPr="00E96122" w:rsidRDefault="002A45E7" w:rsidP="002A45E7">
      <w:pPr>
        <w:jc w:val="both"/>
      </w:pPr>
    </w:p>
    <w:p w14:paraId="640F8057" w14:textId="77777777" w:rsidR="002A45E7" w:rsidRPr="00CF1BE9" w:rsidRDefault="002A45E7" w:rsidP="002A45E7">
      <w:pPr>
        <w:ind w:firstLine="708"/>
        <w:jc w:val="both"/>
        <w:rPr>
          <w:b/>
        </w:rPr>
      </w:pPr>
      <w:r w:rsidRPr="00CF1BE9">
        <w:rPr>
          <w:b/>
        </w:rPr>
        <w:t>10.ОПИСАНИЕ МАТЕРИАЛЬНО-ТЕХНИЧЕСКОЙ БАЗЫ, НЕОБХОДИМОЙ ДЛЯ ОСУЩЕСТВЛЕНИЯ ОБРАЗОВАТЕЛЬНОГО ПРОЦЕССА ПО ДИСЦИПЛИНЕ</w:t>
      </w:r>
    </w:p>
    <w:p w14:paraId="41BB847D" w14:textId="77777777" w:rsidR="002A45E7" w:rsidRPr="00CF1BE9" w:rsidRDefault="002A45E7" w:rsidP="002A45E7">
      <w:pPr>
        <w:ind w:firstLine="708"/>
        <w:jc w:val="both"/>
        <w:rPr>
          <w:iCs/>
        </w:rPr>
      </w:pPr>
      <w:r w:rsidRPr="00CF1BE9">
        <w:rPr>
          <w:iCs/>
        </w:rPr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14:paraId="51D6850D" w14:textId="77777777" w:rsidR="002A45E7" w:rsidRPr="00CF1BE9" w:rsidRDefault="002A45E7" w:rsidP="002A45E7">
      <w:pPr>
        <w:jc w:val="both"/>
        <w:rPr>
          <w:i/>
        </w:rPr>
      </w:pPr>
    </w:p>
    <w:p w14:paraId="2DBB352A" w14:textId="77777777" w:rsidR="002A45E7" w:rsidRPr="00712FE4" w:rsidRDefault="002A45E7" w:rsidP="002A45E7">
      <w:pPr>
        <w:ind w:firstLine="708"/>
        <w:jc w:val="both"/>
        <w:rPr>
          <w:b/>
        </w:rPr>
      </w:pPr>
      <w:bookmarkStart w:id="10" w:name="_Hlk89899516"/>
      <w:r w:rsidRPr="00712FE4">
        <w:rPr>
          <w:b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bookmarkEnd w:id="10"/>
    <w:p w14:paraId="01F36640" w14:textId="77777777" w:rsidR="002A45E7" w:rsidRPr="00CF1BE9" w:rsidRDefault="002A45E7" w:rsidP="002A45E7">
      <w:pPr>
        <w:jc w:val="both"/>
        <w:rPr>
          <w:bCs/>
        </w:rPr>
      </w:pPr>
    </w:p>
    <w:p w14:paraId="71A65E7E" w14:textId="77777777" w:rsidR="002A45E7" w:rsidRPr="00CF1BE9" w:rsidRDefault="002A45E7" w:rsidP="002A45E7">
      <w:pPr>
        <w:ind w:firstLine="708"/>
        <w:jc w:val="both"/>
        <w:rPr>
          <w:bCs/>
        </w:rPr>
      </w:pPr>
      <w:proofErr w:type="gramStart"/>
      <w:r w:rsidRPr="00CF1BE9">
        <w:rPr>
          <w:bCs/>
        </w:rPr>
        <w:lastRenderedPageBreak/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14:paraId="1683FF4A" w14:textId="77777777" w:rsidR="002A45E7" w:rsidRPr="00CF1BE9" w:rsidRDefault="002A45E7" w:rsidP="002A45E7">
      <w:pPr>
        <w:jc w:val="both"/>
        <w:outlineLvl w:val="6"/>
      </w:pPr>
    </w:p>
    <w:p w14:paraId="60E5797F" w14:textId="77777777" w:rsidR="002A45E7" w:rsidRPr="00CF1BE9" w:rsidRDefault="002A45E7" w:rsidP="002A45E7">
      <w:pPr>
        <w:numPr>
          <w:ilvl w:val="0"/>
          <w:numId w:val="20"/>
        </w:numPr>
        <w:ind w:firstLine="0"/>
        <w:jc w:val="both"/>
      </w:pPr>
      <w:r w:rsidRPr="00CF1BE9">
        <w:t xml:space="preserve">для слепых и слабовидящих: </w:t>
      </w:r>
    </w:p>
    <w:p w14:paraId="5E72DF24" w14:textId="77777777" w:rsidR="002A45E7" w:rsidRPr="00CF1BE9" w:rsidRDefault="002A45E7" w:rsidP="002A45E7">
      <w:pPr>
        <w:jc w:val="both"/>
      </w:pPr>
      <w:r w:rsidRPr="00CF1BE9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77E75864" w14:textId="77777777" w:rsidR="002A45E7" w:rsidRPr="00CF1BE9" w:rsidRDefault="002A45E7" w:rsidP="002A45E7">
      <w:pPr>
        <w:jc w:val="both"/>
      </w:pPr>
      <w:r w:rsidRPr="00CF1BE9"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0136FF40" w14:textId="77777777" w:rsidR="002A45E7" w:rsidRPr="00CF1BE9" w:rsidRDefault="002A45E7" w:rsidP="002A45E7">
      <w:pPr>
        <w:jc w:val="both"/>
      </w:pPr>
      <w:r w:rsidRPr="00CF1BE9">
        <w:t xml:space="preserve">- обеспечивается индивидуальное равномерное освещение не менее 300 люкс; </w:t>
      </w:r>
    </w:p>
    <w:p w14:paraId="35EAE4BC" w14:textId="77777777" w:rsidR="002A45E7" w:rsidRPr="00CF1BE9" w:rsidRDefault="002A45E7" w:rsidP="002A45E7">
      <w:pPr>
        <w:jc w:val="both"/>
      </w:pPr>
      <w:r w:rsidRPr="00CF1BE9"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0F55D9C4" w14:textId="77777777" w:rsidR="002A45E7" w:rsidRPr="00CF1BE9" w:rsidRDefault="002A45E7" w:rsidP="002A45E7">
      <w:pPr>
        <w:jc w:val="both"/>
      </w:pPr>
      <w:r w:rsidRPr="00CF1BE9">
        <w:t xml:space="preserve">- письменные задания оформляются увеличенным шрифтом; </w:t>
      </w:r>
    </w:p>
    <w:p w14:paraId="6B8FEE7F" w14:textId="77777777" w:rsidR="002A45E7" w:rsidRPr="00CF1BE9" w:rsidRDefault="002A45E7" w:rsidP="002A45E7">
      <w:pPr>
        <w:jc w:val="both"/>
      </w:pPr>
      <w:r w:rsidRPr="00CF1BE9">
        <w:t xml:space="preserve">- экзамен и зачёт проводятся в устной форме или выполняются в письменной форме на компьютере. </w:t>
      </w:r>
    </w:p>
    <w:p w14:paraId="0BBD641E" w14:textId="77777777" w:rsidR="002A45E7" w:rsidRPr="00CF1BE9" w:rsidRDefault="002A45E7" w:rsidP="002A45E7">
      <w:pPr>
        <w:numPr>
          <w:ilvl w:val="0"/>
          <w:numId w:val="20"/>
        </w:numPr>
        <w:ind w:firstLine="0"/>
        <w:jc w:val="both"/>
      </w:pPr>
      <w:r w:rsidRPr="00CF1BE9">
        <w:t xml:space="preserve">для глухих и слабослышащих: </w:t>
      </w:r>
    </w:p>
    <w:p w14:paraId="7BB68E9D" w14:textId="77777777" w:rsidR="002A45E7" w:rsidRPr="00CF1BE9" w:rsidRDefault="002A45E7" w:rsidP="002A45E7">
      <w:pPr>
        <w:jc w:val="both"/>
      </w:pPr>
      <w:r w:rsidRPr="00CF1BE9"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258A1453" w14:textId="77777777" w:rsidR="002A45E7" w:rsidRPr="00CF1BE9" w:rsidRDefault="002A45E7" w:rsidP="002A45E7">
      <w:pPr>
        <w:jc w:val="both"/>
      </w:pPr>
      <w:r w:rsidRPr="00CF1BE9">
        <w:t>- письменные задания выполняются на компьютере в письменной форме;</w:t>
      </w:r>
    </w:p>
    <w:p w14:paraId="3D3A6E39" w14:textId="77777777" w:rsidR="002A45E7" w:rsidRPr="00CF1BE9" w:rsidRDefault="002A45E7" w:rsidP="002A45E7">
      <w:pPr>
        <w:jc w:val="both"/>
      </w:pPr>
      <w:r w:rsidRPr="00CF1BE9"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05A351C9" w14:textId="77777777" w:rsidR="002A45E7" w:rsidRPr="00CF1BE9" w:rsidRDefault="002A45E7" w:rsidP="002A45E7">
      <w:pPr>
        <w:numPr>
          <w:ilvl w:val="0"/>
          <w:numId w:val="20"/>
        </w:numPr>
        <w:ind w:firstLine="0"/>
        <w:jc w:val="both"/>
      </w:pPr>
      <w:r w:rsidRPr="00CF1BE9">
        <w:t>для лиц с нарушениями опорно-двигательного аппарата:</w:t>
      </w:r>
    </w:p>
    <w:p w14:paraId="65852DA9" w14:textId="77777777" w:rsidR="002A45E7" w:rsidRPr="00CF1BE9" w:rsidRDefault="002A45E7" w:rsidP="002A45E7">
      <w:pPr>
        <w:jc w:val="both"/>
      </w:pPr>
      <w:r w:rsidRPr="00CF1BE9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41359B97" w14:textId="77777777" w:rsidR="002A45E7" w:rsidRPr="00CF1BE9" w:rsidRDefault="002A45E7" w:rsidP="002A45E7">
      <w:pPr>
        <w:jc w:val="both"/>
      </w:pPr>
      <w:r w:rsidRPr="00CF1BE9">
        <w:t xml:space="preserve">- письменные задания выполняются на компьютере со специализированным программным обеспечением; </w:t>
      </w:r>
    </w:p>
    <w:p w14:paraId="409EB89C" w14:textId="77777777" w:rsidR="002A45E7" w:rsidRPr="00CF1BE9" w:rsidRDefault="002A45E7" w:rsidP="002A45E7">
      <w:pPr>
        <w:jc w:val="both"/>
      </w:pPr>
      <w:r w:rsidRPr="00CF1BE9">
        <w:t xml:space="preserve">- экзамен и зачёт проводятся в устной форме или выполняются в письменной форме на компьютере. </w:t>
      </w:r>
    </w:p>
    <w:p w14:paraId="241D20D3" w14:textId="77777777" w:rsidR="002A45E7" w:rsidRPr="00CF1BE9" w:rsidRDefault="002A45E7" w:rsidP="002A45E7">
      <w:pPr>
        <w:widowControl w:val="0"/>
        <w:jc w:val="both"/>
      </w:pPr>
      <w:r w:rsidRPr="00CF1BE9">
        <w:t xml:space="preserve">При необходимости предусматривается увеличение времени для подготовки ответа. </w:t>
      </w:r>
    </w:p>
    <w:p w14:paraId="0C810490" w14:textId="77777777" w:rsidR="002A45E7" w:rsidRPr="00CF1BE9" w:rsidRDefault="002A45E7" w:rsidP="002A45E7">
      <w:pPr>
        <w:widowControl w:val="0"/>
        <w:jc w:val="both"/>
      </w:pPr>
      <w:r w:rsidRPr="00CF1BE9"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14:paraId="4C98CDD8" w14:textId="77777777" w:rsidR="002A45E7" w:rsidRPr="00CF1BE9" w:rsidRDefault="002A45E7" w:rsidP="002A45E7">
      <w:pPr>
        <w:widowControl w:val="0"/>
        <w:jc w:val="both"/>
      </w:pPr>
      <w:r w:rsidRPr="00CF1BE9"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1D1DC6E4" w14:textId="77777777" w:rsidR="002A45E7" w:rsidRPr="00CF1BE9" w:rsidRDefault="002A45E7" w:rsidP="002A45E7">
      <w:pPr>
        <w:widowControl w:val="0"/>
        <w:jc w:val="both"/>
      </w:pPr>
      <w:r w:rsidRPr="00CF1BE9"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CF1BE9">
        <w:rPr>
          <w:b/>
          <w:bCs/>
        </w:rPr>
        <w:t> </w:t>
      </w:r>
    </w:p>
    <w:p w14:paraId="1A63D021" w14:textId="77777777" w:rsidR="002A45E7" w:rsidRPr="00CF1BE9" w:rsidRDefault="002A45E7" w:rsidP="002A45E7">
      <w:pPr>
        <w:jc w:val="both"/>
      </w:pPr>
      <w:r w:rsidRPr="00CF1BE9"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0234376B" w14:textId="77777777" w:rsidR="002A45E7" w:rsidRPr="00CF1BE9" w:rsidRDefault="002A45E7" w:rsidP="002A45E7">
      <w:pPr>
        <w:numPr>
          <w:ilvl w:val="0"/>
          <w:numId w:val="21"/>
        </w:numPr>
        <w:ind w:firstLine="0"/>
        <w:jc w:val="both"/>
      </w:pPr>
      <w:r w:rsidRPr="00CF1BE9">
        <w:t>для слепых и слабовидящих:</w:t>
      </w:r>
    </w:p>
    <w:p w14:paraId="283EA48B" w14:textId="77777777" w:rsidR="002A45E7" w:rsidRPr="00CF1BE9" w:rsidRDefault="002A45E7" w:rsidP="002A45E7">
      <w:pPr>
        <w:jc w:val="both"/>
      </w:pPr>
      <w:r w:rsidRPr="00CF1BE9">
        <w:t>- в печатной форме увеличенным шрифтом;</w:t>
      </w:r>
    </w:p>
    <w:p w14:paraId="063B2379" w14:textId="77777777" w:rsidR="002A45E7" w:rsidRPr="00CF1BE9" w:rsidRDefault="002A45E7" w:rsidP="002A45E7">
      <w:pPr>
        <w:jc w:val="both"/>
      </w:pPr>
      <w:r w:rsidRPr="00CF1BE9">
        <w:t>- в форме электронного документа;</w:t>
      </w:r>
    </w:p>
    <w:p w14:paraId="25CC7B34" w14:textId="77777777" w:rsidR="002A45E7" w:rsidRPr="00CF1BE9" w:rsidRDefault="002A45E7" w:rsidP="002A45E7">
      <w:pPr>
        <w:jc w:val="both"/>
      </w:pPr>
      <w:r w:rsidRPr="00CF1BE9">
        <w:t>- в форме аудиофайла.</w:t>
      </w:r>
    </w:p>
    <w:p w14:paraId="309F2DBE" w14:textId="77777777" w:rsidR="002A45E7" w:rsidRPr="00CF1BE9" w:rsidRDefault="002A45E7" w:rsidP="002A45E7">
      <w:pPr>
        <w:numPr>
          <w:ilvl w:val="0"/>
          <w:numId w:val="21"/>
        </w:numPr>
        <w:ind w:firstLine="0"/>
        <w:jc w:val="both"/>
      </w:pPr>
      <w:r w:rsidRPr="00CF1BE9">
        <w:t>для глухих и слабослышащих:</w:t>
      </w:r>
    </w:p>
    <w:p w14:paraId="65AAA02C" w14:textId="77777777" w:rsidR="002A45E7" w:rsidRPr="00CF1BE9" w:rsidRDefault="002A45E7" w:rsidP="002A45E7">
      <w:pPr>
        <w:jc w:val="both"/>
      </w:pPr>
      <w:r w:rsidRPr="00CF1BE9">
        <w:t>- в печатной форме;</w:t>
      </w:r>
    </w:p>
    <w:p w14:paraId="5DCFA321" w14:textId="77777777" w:rsidR="002A45E7" w:rsidRPr="00CF1BE9" w:rsidRDefault="002A45E7" w:rsidP="002A45E7">
      <w:pPr>
        <w:jc w:val="both"/>
      </w:pPr>
      <w:r w:rsidRPr="00CF1BE9">
        <w:t>- в форме электронного документа.</w:t>
      </w:r>
    </w:p>
    <w:p w14:paraId="01B21F74" w14:textId="77777777" w:rsidR="002A45E7" w:rsidRPr="00CF1BE9" w:rsidRDefault="002A45E7" w:rsidP="002A45E7">
      <w:pPr>
        <w:numPr>
          <w:ilvl w:val="0"/>
          <w:numId w:val="21"/>
        </w:numPr>
        <w:ind w:firstLine="0"/>
        <w:jc w:val="both"/>
      </w:pPr>
      <w:r w:rsidRPr="00CF1BE9">
        <w:t xml:space="preserve">для </w:t>
      </w:r>
      <w:proofErr w:type="gramStart"/>
      <w:r w:rsidRPr="00CF1BE9">
        <w:t>обучающихся</w:t>
      </w:r>
      <w:proofErr w:type="gramEnd"/>
      <w:r w:rsidRPr="00CF1BE9">
        <w:t xml:space="preserve"> с нарушениями опорно-двигательного аппарата:</w:t>
      </w:r>
    </w:p>
    <w:p w14:paraId="296D5F49" w14:textId="77777777" w:rsidR="002A45E7" w:rsidRPr="00CF1BE9" w:rsidRDefault="002A45E7" w:rsidP="002A45E7">
      <w:pPr>
        <w:jc w:val="both"/>
      </w:pPr>
      <w:r w:rsidRPr="00CF1BE9">
        <w:t>- в печатной форме;</w:t>
      </w:r>
    </w:p>
    <w:p w14:paraId="63ED4B90" w14:textId="77777777" w:rsidR="002A45E7" w:rsidRPr="00CF1BE9" w:rsidRDefault="002A45E7" w:rsidP="002A45E7">
      <w:pPr>
        <w:jc w:val="both"/>
      </w:pPr>
      <w:r w:rsidRPr="00CF1BE9">
        <w:t>- в форме электронного документа;</w:t>
      </w:r>
    </w:p>
    <w:p w14:paraId="2178AE34" w14:textId="77777777" w:rsidR="002A45E7" w:rsidRPr="00CF1BE9" w:rsidRDefault="002A45E7" w:rsidP="002A45E7">
      <w:pPr>
        <w:jc w:val="both"/>
      </w:pPr>
      <w:r w:rsidRPr="00CF1BE9">
        <w:t>- в форме аудиофайла.</w:t>
      </w:r>
    </w:p>
    <w:p w14:paraId="2DBFC108" w14:textId="77777777" w:rsidR="002A45E7" w:rsidRPr="00CF1BE9" w:rsidRDefault="002A45E7" w:rsidP="002A45E7">
      <w:pPr>
        <w:tabs>
          <w:tab w:val="left" w:pos="0"/>
        </w:tabs>
        <w:jc w:val="both"/>
        <w:rPr>
          <w:rFonts w:eastAsia="Calibri"/>
        </w:rPr>
      </w:pPr>
      <w:r w:rsidRPr="00CF1BE9">
        <w:lastRenderedPageBreak/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305D15F7" w14:textId="77777777" w:rsidR="002A45E7" w:rsidRPr="00CF1BE9" w:rsidRDefault="002A45E7" w:rsidP="002A45E7">
      <w:pPr>
        <w:numPr>
          <w:ilvl w:val="0"/>
          <w:numId w:val="21"/>
        </w:numPr>
        <w:tabs>
          <w:tab w:val="num" w:pos="0"/>
        </w:tabs>
        <w:ind w:firstLine="0"/>
        <w:jc w:val="both"/>
      </w:pPr>
      <w:r w:rsidRPr="00CF1BE9">
        <w:t>для слепых и слабовидящих:</w:t>
      </w:r>
    </w:p>
    <w:p w14:paraId="7E207832" w14:textId="77777777" w:rsidR="002A45E7" w:rsidRPr="00CF1BE9" w:rsidRDefault="002A45E7" w:rsidP="002A45E7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 w:rsidRPr="00CF1BE9">
        <w:tab/>
        <w:t>- устройством для сканирования и чтения с камерой SARA CE;</w:t>
      </w:r>
    </w:p>
    <w:p w14:paraId="3EB023B4" w14:textId="77777777" w:rsidR="002A45E7" w:rsidRPr="00CF1BE9" w:rsidRDefault="002A45E7" w:rsidP="002A45E7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 xml:space="preserve">- дисплеем Брайля </w:t>
      </w:r>
      <w:r w:rsidRPr="00CF1BE9">
        <w:rPr>
          <w:shd w:val="clear" w:color="auto" w:fill="FFFFFF"/>
        </w:rPr>
        <w:t xml:space="preserve">PAC </w:t>
      </w:r>
      <w:proofErr w:type="spellStart"/>
      <w:r w:rsidRPr="00CF1BE9">
        <w:rPr>
          <w:shd w:val="clear" w:color="auto" w:fill="FFFFFF"/>
        </w:rPr>
        <w:t>Mate</w:t>
      </w:r>
      <w:proofErr w:type="spellEnd"/>
      <w:r w:rsidRPr="00CF1BE9">
        <w:rPr>
          <w:shd w:val="clear" w:color="auto" w:fill="FFFFFF"/>
        </w:rPr>
        <w:t xml:space="preserve"> 20;</w:t>
      </w:r>
    </w:p>
    <w:p w14:paraId="06568EE1" w14:textId="77777777" w:rsidR="002A45E7" w:rsidRPr="00CF1BE9" w:rsidRDefault="002A45E7" w:rsidP="002A45E7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</w:rPr>
      </w:pPr>
      <w:r w:rsidRPr="00CF1BE9">
        <w:rPr>
          <w:shd w:val="clear" w:color="auto" w:fill="FFFFFF"/>
        </w:rPr>
        <w:tab/>
        <w:t xml:space="preserve">- принтером Брайля </w:t>
      </w:r>
      <w:proofErr w:type="spellStart"/>
      <w:r w:rsidRPr="00CF1BE9">
        <w:rPr>
          <w:shd w:val="clear" w:color="auto" w:fill="FFFFFF"/>
        </w:rPr>
        <w:t>EmBraille</w:t>
      </w:r>
      <w:proofErr w:type="spellEnd"/>
      <w:r w:rsidRPr="00CF1BE9">
        <w:rPr>
          <w:shd w:val="clear" w:color="auto" w:fill="FFFFFF"/>
        </w:rPr>
        <w:t xml:space="preserve"> </w:t>
      </w:r>
      <w:proofErr w:type="spellStart"/>
      <w:r w:rsidRPr="00CF1BE9">
        <w:rPr>
          <w:shd w:val="clear" w:color="auto" w:fill="FFFFFF"/>
        </w:rPr>
        <w:t>ViewPlus</w:t>
      </w:r>
      <w:proofErr w:type="spellEnd"/>
      <w:r w:rsidRPr="00CF1BE9">
        <w:rPr>
          <w:shd w:val="clear" w:color="auto" w:fill="FFFFFF"/>
        </w:rPr>
        <w:t>;</w:t>
      </w:r>
    </w:p>
    <w:p w14:paraId="41B40316" w14:textId="77777777" w:rsidR="002A45E7" w:rsidRPr="00CF1BE9" w:rsidRDefault="002A45E7" w:rsidP="002A45E7">
      <w:pPr>
        <w:numPr>
          <w:ilvl w:val="0"/>
          <w:numId w:val="21"/>
        </w:numPr>
        <w:tabs>
          <w:tab w:val="num" w:pos="0"/>
        </w:tabs>
        <w:ind w:firstLine="0"/>
        <w:jc w:val="both"/>
      </w:pPr>
      <w:r w:rsidRPr="00CF1BE9">
        <w:t>для глухих и слабослышащих:</w:t>
      </w:r>
    </w:p>
    <w:p w14:paraId="31E7496C" w14:textId="77777777" w:rsidR="002A45E7" w:rsidRPr="00CF1BE9" w:rsidRDefault="002A45E7" w:rsidP="002A45E7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</w:rPr>
      </w:pPr>
      <w:r w:rsidRPr="00CF1BE9">
        <w:rPr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14:paraId="10F87354" w14:textId="77777777" w:rsidR="002A45E7" w:rsidRPr="00CF1BE9" w:rsidRDefault="002A45E7" w:rsidP="002A45E7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>- акустический усилитель и колонки;</w:t>
      </w:r>
    </w:p>
    <w:p w14:paraId="266D0EBF" w14:textId="77777777" w:rsidR="002A45E7" w:rsidRPr="00CF1BE9" w:rsidRDefault="002A45E7" w:rsidP="002A45E7">
      <w:pPr>
        <w:numPr>
          <w:ilvl w:val="0"/>
          <w:numId w:val="21"/>
        </w:numPr>
        <w:tabs>
          <w:tab w:val="num" w:pos="0"/>
        </w:tabs>
        <w:ind w:firstLine="0"/>
        <w:jc w:val="both"/>
      </w:pPr>
      <w:r w:rsidRPr="00CF1BE9">
        <w:t xml:space="preserve">для </w:t>
      </w:r>
      <w:proofErr w:type="gramStart"/>
      <w:r w:rsidRPr="00CF1BE9">
        <w:t>обучающихся</w:t>
      </w:r>
      <w:proofErr w:type="gramEnd"/>
      <w:r w:rsidRPr="00CF1BE9">
        <w:t xml:space="preserve"> с нарушениями опорно-двигательного аппарата:</w:t>
      </w:r>
    </w:p>
    <w:p w14:paraId="40DB75D3" w14:textId="77777777" w:rsidR="002A45E7" w:rsidRPr="00CF1BE9" w:rsidRDefault="002A45E7" w:rsidP="002A45E7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 w:rsidRPr="00CF1BE9">
        <w:tab/>
        <w:t>- передвижными, регулируемыми эргономическими партами СИ-1;</w:t>
      </w:r>
    </w:p>
    <w:p w14:paraId="3E440196" w14:textId="77777777" w:rsidR="002A45E7" w:rsidRPr="00CF1BE9" w:rsidRDefault="002A45E7" w:rsidP="002A45E7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 xml:space="preserve">- компьютерной техникой со специальным программным обеспечением.  </w:t>
      </w:r>
    </w:p>
    <w:p w14:paraId="51FD9A7A" w14:textId="77777777" w:rsidR="002A45E7" w:rsidRPr="00CF1BE9" w:rsidRDefault="002A45E7" w:rsidP="002A45E7">
      <w:pPr>
        <w:tabs>
          <w:tab w:val="num" w:pos="0"/>
          <w:tab w:val="left" w:pos="567"/>
          <w:tab w:val="left" w:pos="2436"/>
        </w:tabs>
        <w:jc w:val="both"/>
      </w:pPr>
    </w:p>
    <w:p w14:paraId="091C2300" w14:textId="77777777" w:rsidR="002A45E7" w:rsidRPr="00CF1BE9" w:rsidRDefault="002A45E7" w:rsidP="002A45E7">
      <w:pPr>
        <w:tabs>
          <w:tab w:val="num" w:pos="0"/>
          <w:tab w:val="left" w:pos="567"/>
          <w:tab w:val="left" w:pos="2436"/>
        </w:tabs>
        <w:jc w:val="both"/>
      </w:pPr>
    </w:p>
    <w:p w14:paraId="177760F6" w14:textId="77777777" w:rsidR="002A45E7" w:rsidRDefault="002A45E7" w:rsidP="002A45E7">
      <w:pPr>
        <w:tabs>
          <w:tab w:val="left" w:pos="0"/>
        </w:tabs>
        <w:ind w:firstLine="180"/>
      </w:pPr>
    </w:p>
    <w:p w14:paraId="59CF8C6A" w14:textId="77777777" w:rsidR="002A45E7" w:rsidRDefault="002A45E7" w:rsidP="002A45E7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11" w:name="_Toc14355457"/>
      <w:bookmarkEnd w:id="11"/>
      <w:r>
        <w:rPr>
          <w:rFonts w:eastAsia="Arial Unicode MS"/>
          <w:b/>
          <w:caps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14:paraId="0A4AB08D" w14:textId="77777777" w:rsidR="002A45E7" w:rsidRDefault="002A45E7" w:rsidP="002A45E7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i/>
          <w:kern w:val="1"/>
        </w:rPr>
      </w:pPr>
    </w:p>
    <w:p w14:paraId="6E63D63B" w14:textId="77777777" w:rsidR="002A45E7" w:rsidRDefault="002A45E7" w:rsidP="002A45E7">
      <w:pPr>
        <w:ind w:firstLine="567"/>
        <w:jc w:val="both"/>
      </w:pPr>
      <w:r>
        <w:t>Учебные занятия по дисциплине проводятся в следующих оборудованных учебных кабинетах, оснащенных соответствующим оборудованием и программным обеспечением:</w:t>
      </w:r>
    </w:p>
    <w:p w14:paraId="071E7A71" w14:textId="77777777" w:rsidR="002A45E7" w:rsidRDefault="002A45E7" w:rsidP="002A45E7">
      <w:pPr>
        <w:ind w:firstLine="567"/>
        <w:jc w:val="right"/>
      </w:pPr>
      <w:r>
        <w:t>Таблица 6</w:t>
      </w:r>
    </w:p>
    <w:tbl>
      <w:tblPr>
        <w:tblW w:w="9926" w:type="dxa"/>
        <w:tblInd w:w="-8" w:type="dxa"/>
        <w:tblLook w:val="0000" w:firstRow="0" w:lastRow="0" w:firstColumn="0" w:lastColumn="0" w:noHBand="0" w:noVBand="0"/>
      </w:tblPr>
      <w:tblGrid>
        <w:gridCol w:w="2602"/>
        <w:gridCol w:w="7324"/>
      </w:tblGrid>
      <w:tr w:rsidR="002A45E7" w14:paraId="2AD0C62E" w14:textId="77777777" w:rsidTr="00DB20A9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74BEED5" w14:textId="77777777" w:rsidR="002A45E7" w:rsidRDefault="002A45E7" w:rsidP="00DB20A9">
            <w:pPr>
              <w:ind w:left="57" w:right="57"/>
              <w:jc w:val="center"/>
            </w:pPr>
            <w:r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163A8A" w14:textId="77777777" w:rsidR="002A45E7" w:rsidRDefault="002A45E7" w:rsidP="00DB20A9">
            <w:pPr>
              <w:ind w:left="57" w:right="57"/>
              <w:jc w:val="center"/>
            </w:pPr>
            <w: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2A45E7" w14:paraId="40ED06FD" w14:textId="77777777" w:rsidTr="00DB20A9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64FAAE7" w14:textId="77777777" w:rsidR="002A45E7" w:rsidRDefault="002A45E7" w:rsidP="00DB20A9">
            <w:pPr>
              <w:ind w:left="133"/>
            </w:pPr>
            <w:r>
              <w:t>Занятия лекционного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95C31BD" w14:textId="77777777" w:rsidR="002A45E7" w:rsidRDefault="002A45E7" w:rsidP="00DB20A9">
            <w:pPr>
              <w:ind w:left="175"/>
              <w:jc w:val="both"/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2A45E7" w14:paraId="33E27F99" w14:textId="77777777" w:rsidTr="00DB20A9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031DDE4" w14:textId="77777777" w:rsidR="002A45E7" w:rsidRDefault="002A45E7" w:rsidP="00DB20A9">
            <w:pPr>
              <w:ind w:left="133"/>
              <w:rPr>
                <w:highlight w:val="yellow"/>
              </w:rPr>
            </w:pPr>
            <w:r>
              <w:t>Занятия семинарского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41A66B1" w14:textId="77777777" w:rsidR="002A45E7" w:rsidRDefault="002A45E7" w:rsidP="00DB20A9">
            <w:pPr>
              <w:ind w:left="175"/>
              <w:jc w:val="both"/>
              <w:rPr>
                <w:color w:val="FF0000"/>
                <w:highlight w:val="yellow"/>
              </w:rPr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2A45E7" w14:paraId="37C6818C" w14:textId="77777777" w:rsidTr="00DB20A9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345EE9F" w14:textId="77777777" w:rsidR="002A45E7" w:rsidRDefault="002A45E7" w:rsidP="00DB20A9">
            <w:pPr>
              <w:ind w:left="133"/>
            </w:pPr>
            <w:r>
              <w:t>Самостоятельная работа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CDFFBA9" w14:textId="77777777" w:rsidR="002A45E7" w:rsidRDefault="002A45E7" w:rsidP="00DB20A9">
            <w:pPr>
              <w:ind w:left="175"/>
              <w:jc w:val="both"/>
              <w:rPr>
                <w:color w:val="FF0000"/>
              </w:rPr>
            </w:pPr>
            <w:r>
              <w:t>Научно-техническая библиотека</w:t>
            </w:r>
          </w:p>
        </w:tc>
      </w:tr>
    </w:tbl>
    <w:p w14:paraId="5564BB23" w14:textId="77777777" w:rsidR="002A45E7" w:rsidRDefault="002A45E7" w:rsidP="002A45E7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14:paraId="146C2168" w14:textId="77777777" w:rsidR="002A45E7" w:rsidRDefault="002A45E7" w:rsidP="002A45E7">
      <w:pPr>
        <w:jc w:val="both"/>
        <w:rPr>
          <w:b/>
        </w:rPr>
      </w:pPr>
      <w:r>
        <w:rPr>
          <w:b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14:paraId="134A57A5" w14:textId="77777777" w:rsidR="002A45E7" w:rsidRDefault="002A45E7" w:rsidP="002A45E7">
      <w:pPr>
        <w:jc w:val="both"/>
        <w:rPr>
          <w:bCs/>
        </w:rPr>
      </w:pPr>
    </w:p>
    <w:p w14:paraId="261105A6" w14:textId="77777777" w:rsidR="002A45E7" w:rsidRDefault="002A45E7" w:rsidP="002A45E7">
      <w:pPr>
        <w:jc w:val="both"/>
        <w:rPr>
          <w:bCs/>
        </w:rPr>
      </w:pPr>
      <w:proofErr w:type="gramStart"/>
      <w:r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14:paraId="76126753" w14:textId="77777777" w:rsidR="002A45E7" w:rsidRDefault="002A45E7" w:rsidP="002A45E7">
      <w:pPr>
        <w:jc w:val="both"/>
        <w:outlineLvl w:val="6"/>
      </w:pPr>
    </w:p>
    <w:p w14:paraId="3B12D9EE" w14:textId="77777777" w:rsidR="002A45E7" w:rsidRDefault="002A45E7" w:rsidP="002A45E7">
      <w:pPr>
        <w:numPr>
          <w:ilvl w:val="0"/>
          <w:numId w:val="20"/>
        </w:numPr>
        <w:ind w:firstLine="0"/>
        <w:jc w:val="both"/>
      </w:pPr>
      <w:r>
        <w:t xml:space="preserve">для слепых и слабовидящих: </w:t>
      </w:r>
    </w:p>
    <w:p w14:paraId="5D3F6630" w14:textId="77777777" w:rsidR="002A45E7" w:rsidRDefault="002A45E7" w:rsidP="002A45E7">
      <w:pPr>
        <w:jc w:val="both"/>
      </w:pPr>
      <w: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64401A66" w14:textId="77777777" w:rsidR="002A45E7" w:rsidRDefault="002A45E7" w:rsidP="002A45E7">
      <w:pPr>
        <w:jc w:val="both"/>
      </w:pPr>
      <w: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0A41A887" w14:textId="77777777" w:rsidR="002A45E7" w:rsidRDefault="002A45E7" w:rsidP="002A45E7">
      <w:pPr>
        <w:jc w:val="both"/>
      </w:pPr>
      <w:r>
        <w:t xml:space="preserve">- обеспечивается индивидуальное равномерное освещение не менее 300 люкс; </w:t>
      </w:r>
    </w:p>
    <w:p w14:paraId="13EB04FC" w14:textId="77777777" w:rsidR="002A45E7" w:rsidRDefault="002A45E7" w:rsidP="002A45E7">
      <w:pPr>
        <w:jc w:val="both"/>
      </w:pPr>
      <w: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3A2AE507" w14:textId="77777777" w:rsidR="002A45E7" w:rsidRDefault="002A45E7" w:rsidP="002A45E7">
      <w:pPr>
        <w:jc w:val="both"/>
      </w:pPr>
      <w:r>
        <w:t xml:space="preserve">- письменные задания оформляются увеличенным шрифтом; </w:t>
      </w:r>
    </w:p>
    <w:p w14:paraId="1AA12133" w14:textId="77777777" w:rsidR="002A45E7" w:rsidRDefault="002A45E7" w:rsidP="002A45E7">
      <w:pPr>
        <w:jc w:val="both"/>
      </w:pPr>
      <w:r>
        <w:lastRenderedPageBreak/>
        <w:t xml:space="preserve">- экзамен и зачёт проводятся в устной форме или выполняются в письменной форме на компьютере. </w:t>
      </w:r>
    </w:p>
    <w:p w14:paraId="32836B55" w14:textId="77777777" w:rsidR="002A45E7" w:rsidRDefault="002A45E7" w:rsidP="002A45E7">
      <w:pPr>
        <w:numPr>
          <w:ilvl w:val="0"/>
          <w:numId w:val="20"/>
        </w:numPr>
        <w:ind w:firstLine="0"/>
        <w:jc w:val="both"/>
      </w:pPr>
      <w:r>
        <w:t xml:space="preserve">для глухих и слабослышащих: </w:t>
      </w:r>
    </w:p>
    <w:p w14:paraId="76B9727E" w14:textId="77777777" w:rsidR="002A45E7" w:rsidRDefault="002A45E7" w:rsidP="002A45E7">
      <w:pPr>
        <w:jc w:val="both"/>
      </w:pPr>
      <w: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436A4B14" w14:textId="77777777" w:rsidR="002A45E7" w:rsidRDefault="002A45E7" w:rsidP="002A45E7">
      <w:pPr>
        <w:jc w:val="both"/>
      </w:pPr>
      <w:r>
        <w:t>- письменные задания выполняются на компьютере в письменной форме;</w:t>
      </w:r>
    </w:p>
    <w:p w14:paraId="5FCF091E" w14:textId="77777777" w:rsidR="002A45E7" w:rsidRDefault="002A45E7" w:rsidP="002A45E7">
      <w:pPr>
        <w:jc w:val="both"/>
      </w:pPr>
      <w: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249DAF59" w14:textId="77777777" w:rsidR="002A45E7" w:rsidRDefault="002A45E7" w:rsidP="002A45E7">
      <w:pPr>
        <w:numPr>
          <w:ilvl w:val="0"/>
          <w:numId w:val="20"/>
        </w:numPr>
        <w:ind w:firstLine="0"/>
        <w:jc w:val="both"/>
      </w:pPr>
      <w:r>
        <w:t>для лиц с нарушениями опорно-двигательного аппарата:</w:t>
      </w:r>
    </w:p>
    <w:p w14:paraId="505CAEF1" w14:textId="77777777" w:rsidR="002A45E7" w:rsidRDefault="002A45E7" w:rsidP="002A45E7">
      <w:pPr>
        <w:jc w:val="both"/>
      </w:pPr>
      <w: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0EB02394" w14:textId="77777777" w:rsidR="002A45E7" w:rsidRDefault="002A45E7" w:rsidP="002A45E7">
      <w:pPr>
        <w:jc w:val="both"/>
      </w:pPr>
      <w:r>
        <w:t xml:space="preserve">- письменные задания выполняются на компьютере со специализированным программным обеспечением; </w:t>
      </w:r>
    </w:p>
    <w:p w14:paraId="165197F2" w14:textId="77777777" w:rsidR="002A45E7" w:rsidRDefault="002A45E7" w:rsidP="002A45E7">
      <w:pPr>
        <w:jc w:val="both"/>
      </w:pPr>
      <w:r>
        <w:t xml:space="preserve">- экзамен и зачёт проводятся в устной форме или выполняются в письменной форме на компьютере. </w:t>
      </w:r>
    </w:p>
    <w:p w14:paraId="533ED4B6" w14:textId="77777777" w:rsidR="002A45E7" w:rsidRDefault="002A45E7" w:rsidP="002A45E7">
      <w:pPr>
        <w:widowControl w:val="0"/>
        <w:jc w:val="both"/>
      </w:pPr>
      <w:bookmarkStart w:id="12" w:name="_Hlk494373629"/>
      <w:r>
        <w:t xml:space="preserve">При необходимости предусматривается увеличение времени для подготовки ответа. </w:t>
      </w:r>
    </w:p>
    <w:p w14:paraId="2C7333FE" w14:textId="77777777" w:rsidR="002A45E7" w:rsidRDefault="002A45E7" w:rsidP="002A45E7">
      <w:pPr>
        <w:widowControl w:val="0"/>
        <w:jc w:val="both"/>
      </w:pPr>
      <w: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2"/>
    </w:p>
    <w:p w14:paraId="5A9E6400" w14:textId="77777777" w:rsidR="002A45E7" w:rsidRDefault="002A45E7" w:rsidP="002A45E7">
      <w:pPr>
        <w:widowControl w:val="0"/>
        <w:jc w:val="both"/>
      </w:pPr>
      <w:bookmarkStart w:id="13" w:name="_Hlk494293534"/>
      <w: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096F2DD8" w14:textId="77777777" w:rsidR="002A45E7" w:rsidRDefault="002A45E7" w:rsidP="002A45E7">
      <w:pPr>
        <w:widowControl w:val="0"/>
        <w:jc w:val="both"/>
      </w:pPr>
      <w:bookmarkStart w:id="14" w:name="_Hlk494293741"/>
      <w:bookmarkEnd w:id="13"/>
      <w: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</w:rPr>
        <w:t> </w:t>
      </w:r>
      <w:bookmarkEnd w:id="14"/>
    </w:p>
    <w:p w14:paraId="093E62C8" w14:textId="77777777" w:rsidR="002A45E7" w:rsidRDefault="002A45E7" w:rsidP="002A45E7">
      <w:pPr>
        <w:jc w:val="both"/>
      </w:pPr>
      <w: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396045AF" w14:textId="77777777" w:rsidR="002A45E7" w:rsidRDefault="002A45E7" w:rsidP="002A45E7">
      <w:pPr>
        <w:numPr>
          <w:ilvl w:val="0"/>
          <w:numId w:val="21"/>
        </w:numPr>
        <w:ind w:firstLine="0"/>
        <w:jc w:val="both"/>
      </w:pPr>
      <w:r>
        <w:t>для слепых и слабовидящих:</w:t>
      </w:r>
    </w:p>
    <w:p w14:paraId="3D5E18CD" w14:textId="77777777" w:rsidR="002A45E7" w:rsidRDefault="002A45E7" w:rsidP="002A45E7">
      <w:pPr>
        <w:jc w:val="both"/>
      </w:pPr>
      <w:r>
        <w:t>- в печатной форме увеличенным шрифтом;</w:t>
      </w:r>
    </w:p>
    <w:p w14:paraId="5DEA3C39" w14:textId="77777777" w:rsidR="002A45E7" w:rsidRDefault="002A45E7" w:rsidP="002A45E7">
      <w:pPr>
        <w:jc w:val="both"/>
      </w:pPr>
      <w:r>
        <w:t>- в форме электронного документа;</w:t>
      </w:r>
    </w:p>
    <w:p w14:paraId="7E15490B" w14:textId="77777777" w:rsidR="002A45E7" w:rsidRDefault="002A45E7" w:rsidP="002A45E7">
      <w:pPr>
        <w:jc w:val="both"/>
      </w:pPr>
      <w:r>
        <w:t>- в форме аудиофайла.</w:t>
      </w:r>
    </w:p>
    <w:p w14:paraId="11A0323F" w14:textId="77777777" w:rsidR="002A45E7" w:rsidRDefault="002A45E7" w:rsidP="002A45E7">
      <w:pPr>
        <w:numPr>
          <w:ilvl w:val="0"/>
          <w:numId w:val="21"/>
        </w:numPr>
        <w:ind w:firstLine="0"/>
        <w:jc w:val="both"/>
      </w:pPr>
      <w:r>
        <w:t>для глухих и слабослышащих:</w:t>
      </w:r>
    </w:p>
    <w:p w14:paraId="49B4491E" w14:textId="77777777" w:rsidR="002A45E7" w:rsidRDefault="002A45E7" w:rsidP="002A45E7">
      <w:pPr>
        <w:jc w:val="both"/>
      </w:pPr>
      <w:r>
        <w:t>- в печатной форме;</w:t>
      </w:r>
    </w:p>
    <w:p w14:paraId="2465E083" w14:textId="77777777" w:rsidR="002A45E7" w:rsidRDefault="002A45E7" w:rsidP="002A45E7">
      <w:pPr>
        <w:jc w:val="both"/>
      </w:pPr>
      <w:r>
        <w:t>- в форме электронного документа.</w:t>
      </w:r>
    </w:p>
    <w:p w14:paraId="7362C88B" w14:textId="77777777" w:rsidR="002A45E7" w:rsidRDefault="002A45E7" w:rsidP="002A45E7">
      <w:pPr>
        <w:numPr>
          <w:ilvl w:val="0"/>
          <w:numId w:val="21"/>
        </w:numPr>
        <w:ind w:firstLine="0"/>
        <w:jc w:val="both"/>
      </w:pPr>
      <w:r>
        <w:t xml:space="preserve">для </w:t>
      </w:r>
      <w:proofErr w:type="gramStart"/>
      <w:r>
        <w:t>обучающихся</w:t>
      </w:r>
      <w:proofErr w:type="gramEnd"/>
      <w:r>
        <w:t xml:space="preserve"> с нарушениями опорно-двигательного аппарата:</w:t>
      </w:r>
    </w:p>
    <w:p w14:paraId="2FB47D39" w14:textId="77777777" w:rsidR="002A45E7" w:rsidRDefault="002A45E7" w:rsidP="002A45E7">
      <w:pPr>
        <w:jc w:val="both"/>
      </w:pPr>
      <w:r>
        <w:t>- в печатной форме;</w:t>
      </w:r>
    </w:p>
    <w:p w14:paraId="3A34CFF2" w14:textId="77777777" w:rsidR="002A45E7" w:rsidRDefault="002A45E7" w:rsidP="002A45E7">
      <w:pPr>
        <w:jc w:val="both"/>
      </w:pPr>
      <w:r>
        <w:t>- в форме электронного документа;</w:t>
      </w:r>
    </w:p>
    <w:p w14:paraId="171A4165" w14:textId="77777777" w:rsidR="002A45E7" w:rsidRDefault="002A45E7" w:rsidP="002A45E7">
      <w:pPr>
        <w:jc w:val="both"/>
      </w:pPr>
      <w:r>
        <w:t>- в форме аудиофайла.</w:t>
      </w:r>
    </w:p>
    <w:p w14:paraId="654B884C" w14:textId="77777777" w:rsidR="002A45E7" w:rsidRDefault="002A45E7" w:rsidP="002A45E7">
      <w:pPr>
        <w:tabs>
          <w:tab w:val="left" w:pos="0"/>
        </w:tabs>
        <w:jc w:val="both"/>
        <w:rPr>
          <w:rFonts w:eastAsia="Calibri"/>
        </w:rPr>
      </w:pPr>
      <w:bookmarkStart w:id="15" w:name="_Hlk494364376"/>
      <w: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1DB8A5D3" w14:textId="77777777" w:rsidR="002A45E7" w:rsidRDefault="002A45E7" w:rsidP="002A45E7">
      <w:pPr>
        <w:numPr>
          <w:ilvl w:val="0"/>
          <w:numId w:val="21"/>
        </w:numPr>
        <w:tabs>
          <w:tab w:val="num" w:pos="0"/>
        </w:tabs>
        <w:ind w:firstLine="0"/>
        <w:jc w:val="both"/>
      </w:pPr>
      <w:r>
        <w:t>для слепых и слабовидящих:</w:t>
      </w:r>
    </w:p>
    <w:p w14:paraId="4FBE5DCD" w14:textId="77777777" w:rsidR="002A45E7" w:rsidRDefault="002A45E7" w:rsidP="002A45E7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>
        <w:tab/>
        <w:t>- устройством для сканирования и чтения с камерой SARA CE;</w:t>
      </w:r>
    </w:p>
    <w:p w14:paraId="55216C9F" w14:textId="77777777" w:rsidR="002A45E7" w:rsidRDefault="002A45E7" w:rsidP="002A45E7">
      <w:pPr>
        <w:tabs>
          <w:tab w:val="num" w:pos="0"/>
          <w:tab w:val="left" w:pos="567"/>
          <w:tab w:val="left" w:pos="2436"/>
        </w:tabs>
        <w:jc w:val="both"/>
      </w:pPr>
      <w:r>
        <w:tab/>
        <w:t xml:space="preserve">- дисплеем Брайля </w:t>
      </w:r>
      <w:r>
        <w:rPr>
          <w:shd w:val="clear" w:color="auto" w:fill="FFFFFF"/>
        </w:rPr>
        <w:t xml:space="preserve">PAC </w:t>
      </w:r>
      <w:proofErr w:type="spellStart"/>
      <w:r>
        <w:rPr>
          <w:shd w:val="clear" w:color="auto" w:fill="FFFFFF"/>
        </w:rPr>
        <w:t>Mate</w:t>
      </w:r>
      <w:proofErr w:type="spellEnd"/>
      <w:r>
        <w:rPr>
          <w:shd w:val="clear" w:color="auto" w:fill="FFFFFF"/>
        </w:rPr>
        <w:t xml:space="preserve"> 20;</w:t>
      </w:r>
    </w:p>
    <w:p w14:paraId="7E50DFDB" w14:textId="77777777" w:rsidR="002A45E7" w:rsidRDefault="002A45E7" w:rsidP="002A45E7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ab/>
        <w:t xml:space="preserve">- принтером Брайля </w:t>
      </w:r>
      <w:proofErr w:type="spellStart"/>
      <w:r>
        <w:rPr>
          <w:shd w:val="clear" w:color="auto" w:fill="FFFFFF"/>
        </w:rPr>
        <w:t>EmBraille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ViewPlus</w:t>
      </w:r>
      <w:proofErr w:type="spellEnd"/>
      <w:r>
        <w:rPr>
          <w:shd w:val="clear" w:color="auto" w:fill="FFFFFF"/>
        </w:rPr>
        <w:t>;</w:t>
      </w:r>
    </w:p>
    <w:p w14:paraId="7FA8DB6D" w14:textId="77777777" w:rsidR="002A45E7" w:rsidRDefault="002A45E7" w:rsidP="002A45E7">
      <w:pPr>
        <w:numPr>
          <w:ilvl w:val="0"/>
          <w:numId w:val="21"/>
        </w:numPr>
        <w:tabs>
          <w:tab w:val="num" w:pos="0"/>
        </w:tabs>
        <w:ind w:firstLine="0"/>
        <w:jc w:val="both"/>
      </w:pPr>
      <w:r>
        <w:t>для глухих и слабослышащих:</w:t>
      </w:r>
    </w:p>
    <w:p w14:paraId="0BF6E301" w14:textId="77777777" w:rsidR="002A45E7" w:rsidRDefault="002A45E7" w:rsidP="002A45E7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</w:rPr>
      </w:pPr>
      <w:r>
        <w:rPr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14:paraId="196F6153" w14:textId="77777777" w:rsidR="002A45E7" w:rsidRDefault="002A45E7" w:rsidP="002A45E7">
      <w:pPr>
        <w:tabs>
          <w:tab w:val="num" w:pos="0"/>
          <w:tab w:val="left" w:pos="567"/>
          <w:tab w:val="left" w:pos="2436"/>
        </w:tabs>
        <w:jc w:val="both"/>
      </w:pPr>
      <w:r>
        <w:tab/>
        <w:t>- акустический усилитель и колонки;</w:t>
      </w:r>
    </w:p>
    <w:p w14:paraId="60F57D53" w14:textId="77777777" w:rsidR="002A45E7" w:rsidRDefault="002A45E7" w:rsidP="002A45E7">
      <w:pPr>
        <w:numPr>
          <w:ilvl w:val="0"/>
          <w:numId w:val="21"/>
        </w:numPr>
        <w:tabs>
          <w:tab w:val="num" w:pos="0"/>
        </w:tabs>
        <w:ind w:firstLine="0"/>
        <w:jc w:val="both"/>
      </w:pPr>
      <w:r>
        <w:t xml:space="preserve">для </w:t>
      </w:r>
      <w:proofErr w:type="gramStart"/>
      <w:r>
        <w:t>обучающихся</w:t>
      </w:r>
      <w:proofErr w:type="gramEnd"/>
      <w:r>
        <w:t xml:space="preserve"> с нарушениями опорно-двигательного аппарата:</w:t>
      </w:r>
    </w:p>
    <w:p w14:paraId="44D5C0A1" w14:textId="77777777" w:rsidR="002A45E7" w:rsidRDefault="002A45E7" w:rsidP="002A45E7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>
        <w:tab/>
        <w:t>- передвижными, регулируемыми эргономическими партами СИ-1;</w:t>
      </w:r>
    </w:p>
    <w:p w14:paraId="574BB468" w14:textId="77777777" w:rsidR="002A45E7" w:rsidRDefault="002A45E7" w:rsidP="002A45E7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lastRenderedPageBreak/>
        <w:tab/>
        <w:t>- компьютерной техникой со специальным программным обеспечением.</w:t>
      </w:r>
      <w:bookmarkEnd w:id="15"/>
      <w:r>
        <w:t xml:space="preserve">  </w:t>
      </w:r>
    </w:p>
    <w:p w14:paraId="0E54E468" w14:textId="77777777" w:rsidR="002A45E7" w:rsidRDefault="002A45E7" w:rsidP="002A45E7">
      <w:pPr>
        <w:tabs>
          <w:tab w:val="left" w:pos="0"/>
        </w:tabs>
        <w:spacing w:line="360" w:lineRule="auto"/>
        <w:jc w:val="both"/>
      </w:pPr>
    </w:p>
    <w:p w14:paraId="69CB2F76" w14:textId="77777777" w:rsidR="002A45E7" w:rsidRPr="002A45E7" w:rsidRDefault="002A45E7" w:rsidP="002A45E7">
      <w:pPr>
        <w:rPr>
          <w:b/>
        </w:rPr>
      </w:pPr>
    </w:p>
    <w:p w14:paraId="32E8BF39" w14:textId="77777777" w:rsidR="00DB0AFD" w:rsidRDefault="00233402" w:rsidP="00DB0AFD">
      <w:pPr>
        <w:tabs>
          <w:tab w:val="num" w:pos="0"/>
        </w:tabs>
        <w:spacing w:line="276" w:lineRule="auto"/>
        <w:ind w:firstLine="709"/>
        <w:jc w:val="both"/>
      </w:pPr>
      <w:r w:rsidRPr="00DB2B62">
        <w:t xml:space="preserve">Автор: </w:t>
      </w:r>
      <w:proofErr w:type="spellStart"/>
      <w:r w:rsidR="00DB0AFD">
        <w:t>к.п.н</w:t>
      </w:r>
      <w:proofErr w:type="spellEnd"/>
      <w:r w:rsidR="00DB0AFD">
        <w:t>. доцент кафедры теории и истории музыки Авдеева А.А.</w:t>
      </w:r>
    </w:p>
    <w:p w14:paraId="25FCC321" w14:textId="77777777" w:rsidR="00233402" w:rsidRPr="00DB2B62" w:rsidRDefault="00233402" w:rsidP="00233402">
      <w:pPr>
        <w:tabs>
          <w:tab w:val="num" w:pos="0"/>
        </w:tabs>
        <w:spacing w:line="276" w:lineRule="auto"/>
        <w:ind w:firstLine="709"/>
        <w:jc w:val="both"/>
      </w:pPr>
    </w:p>
    <w:p w14:paraId="6CD67F29" w14:textId="77777777" w:rsidR="00233402" w:rsidRDefault="00233402" w:rsidP="00233402"/>
    <w:p w14:paraId="7BD92E3E" w14:textId="77777777" w:rsidR="00AF7F83" w:rsidRDefault="00AF7F83" w:rsidP="00AF7F83"/>
    <w:p w14:paraId="55D00585" w14:textId="77777777" w:rsidR="00AF7F83" w:rsidRDefault="00AF7F83" w:rsidP="00AF7F83"/>
    <w:p w14:paraId="2870A90B" w14:textId="77777777" w:rsidR="00AF7F83" w:rsidRDefault="00AF7F83" w:rsidP="00AF7F83"/>
    <w:p w14:paraId="0511C9CA" w14:textId="77777777" w:rsidR="00AF7F83" w:rsidRDefault="00AF7F83" w:rsidP="00AF7F83"/>
    <w:p w14:paraId="1677061B" w14:textId="77777777" w:rsidR="009B6940" w:rsidRDefault="009B6940"/>
    <w:sectPr w:rsidR="009B6940" w:rsidSect="00AF7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695E4A" w14:textId="77777777" w:rsidR="00AA43E9" w:rsidRDefault="00AA43E9">
      <w:r>
        <w:separator/>
      </w:r>
    </w:p>
  </w:endnote>
  <w:endnote w:type="continuationSeparator" w:id="0">
    <w:p w14:paraId="7BF44DD9" w14:textId="77777777" w:rsidR="00AA43E9" w:rsidRDefault="00AA4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ans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595F72" w14:textId="77777777" w:rsidR="00AA43E9" w:rsidRDefault="00AA43E9">
      <w:r>
        <w:separator/>
      </w:r>
    </w:p>
  </w:footnote>
  <w:footnote w:type="continuationSeparator" w:id="0">
    <w:p w14:paraId="43B5D738" w14:textId="77777777" w:rsidR="00AA43E9" w:rsidRDefault="00AA43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1">
    <w:nsid w:val="00000007"/>
    <w:multiLevelType w:val="singleLevel"/>
    <w:tmpl w:val="00000007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2">
    <w:nsid w:val="00000008"/>
    <w:multiLevelType w:val="singleLevel"/>
    <w:tmpl w:val="00000008"/>
    <w:lvl w:ilvl="0">
      <w:start w:val="1"/>
      <w:numFmt w:val="decimal"/>
      <w:lvlText w:val="%1."/>
      <w:lvlJc w:val="left"/>
      <w:pPr>
        <w:tabs>
          <w:tab w:val="left" w:pos="0"/>
        </w:tabs>
        <w:ind w:left="0" w:firstLine="0"/>
      </w:pPr>
      <w:rPr>
        <w:rFonts w:ascii="Times New Roman CYR" w:hAnsi="Times New Roman CYR" w:cs="Times New Roman CYR"/>
        <w:szCs w:val="28"/>
      </w:rPr>
    </w:lvl>
  </w:abstractNum>
  <w:abstractNum w:abstractNumId="3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60583F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D7533A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7">
    <w:nsid w:val="27E35B93"/>
    <w:multiLevelType w:val="hybridMultilevel"/>
    <w:tmpl w:val="C2F81FA6"/>
    <w:lvl w:ilvl="0" w:tplc="10C251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8C09AD"/>
    <w:multiLevelType w:val="hybridMultilevel"/>
    <w:tmpl w:val="345E6F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4B3A99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A422EB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9C5A67"/>
    <w:multiLevelType w:val="hybridMultilevel"/>
    <w:tmpl w:val="F2F4F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B43E29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13">
    <w:nsid w:val="52FB25AC"/>
    <w:multiLevelType w:val="multilevel"/>
    <w:tmpl w:val="A1AA6A0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>
    <w:nsid w:val="53E242A1"/>
    <w:multiLevelType w:val="hybridMultilevel"/>
    <w:tmpl w:val="C79C69AE"/>
    <w:lvl w:ilvl="0" w:tplc="0419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6B4491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649D46"/>
    <w:multiLevelType w:val="singleLevel"/>
    <w:tmpl w:val="56649D46"/>
    <w:lvl w:ilvl="0">
      <w:start w:val="1"/>
      <w:numFmt w:val="decimal"/>
      <w:suff w:val="space"/>
      <w:lvlText w:val="%1."/>
      <w:lvlJc w:val="left"/>
    </w:lvl>
  </w:abstractNum>
  <w:abstractNum w:abstractNumId="17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3844FCB"/>
    <w:multiLevelType w:val="hybridMultilevel"/>
    <w:tmpl w:val="85823418"/>
    <w:lvl w:ilvl="0" w:tplc="0419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4900D1B"/>
    <w:multiLevelType w:val="hybridMultilevel"/>
    <w:tmpl w:val="05F27102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8"/>
  </w:num>
  <w:num w:numId="4">
    <w:abstractNumId w:val="20"/>
  </w:num>
  <w:num w:numId="5">
    <w:abstractNumId w:val="10"/>
  </w:num>
  <w:num w:numId="6">
    <w:abstractNumId w:val="15"/>
  </w:num>
  <w:num w:numId="7">
    <w:abstractNumId w:val="9"/>
  </w:num>
  <w:num w:numId="8">
    <w:abstractNumId w:val="5"/>
  </w:num>
  <w:num w:numId="9">
    <w:abstractNumId w:val="0"/>
  </w:num>
  <w:num w:numId="10">
    <w:abstractNumId w:val="21"/>
  </w:num>
  <w:num w:numId="11">
    <w:abstractNumId w:val="14"/>
  </w:num>
  <w:num w:numId="12">
    <w:abstractNumId w:val="7"/>
  </w:num>
  <w:num w:numId="13">
    <w:abstractNumId w:val="11"/>
  </w:num>
  <w:num w:numId="14">
    <w:abstractNumId w:val="1"/>
  </w:num>
  <w:num w:numId="15">
    <w:abstractNumId w:val="2"/>
  </w:num>
  <w:num w:numId="16">
    <w:abstractNumId w:val="3"/>
  </w:num>
  <w:num w:numId="17">
    <w:abstractNumId w:val="16"/>
  </w:num>
  <w:num w:numId="18">
    <w:abstractNumId w:val="6"/>
  </w:num>
  <w:num w:numId="19">
    <w:abstractNumId w:val="12"/>
  </w:num>
  <w:num w:numId="2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2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F83"/>
    <w:rsid w:val="00075E3A"/>
    <w:rsid w:val="00082764"/>
    <w:rsid w:val="000D1FF8"/>
    <w:rsid w:val="000E7B30"/>
    <w:rsid w:val="00160BD6"/>
    <w:rsid w:val="001F06AC"/>
    <w:rsid w:val="00233402"/>
    <w:rsid w:val="00263964"/>
    <w:rsid w:val="002940F5"/>
    <w:rsid w:val="002A45E7"/>
    <w:rsid w:val="002D1C9F"/>
    <w:rsid w:val="0050283E"/>
    <w:rsid w:val="00567CFE"/>
    <w:rsid w:val="005864B3"/>
    <w:rsid w:val="006048E0"/>
    <w:rsid w:val="006248E7"/>
    <w:rsid w:val="007976E4"/>
    <w:rsid w:val="007B7242"/>
    <w:rsid w:val="007D0582"/>
    <w:rsid w:val="00822A2F"/>
    <w:rsid w:val="008F385B"/>
    <w:rsid w:val="008F5848"/>
    <w:rsid w:val="009B12E7"/>
    <w:rsid w:val="009B6940"/>
    <w:rsid w:val="00A00251"/>
    <w:rsid w:val="00A44994"/>
    <w:rsid w:val="00A70553"/>
    <w:rsid w:val="00AA43E1"/>
    <w:rsid w:val="00AA43E9"/>
    <w:rsid w:val="00AE3461"/>
    <w:rsid w:val="00AF7F83"/>
    <w:rsid w:val="00B62EF1"/>
    <w:rsid w:val="00BD5562"/>
    <w:rsid w:val="00BE1602"/>
    <w:rsid w:val="00C2617B"/>
    <w:rsid w:val="00D17867"/>
    <w:rsid w:val="00D2228D"/>
    <w:rsid w:val="00DB0AFD"/>
    <w:rsid w:val="00DB20A9"/>
    <w:rsid w:val="00DD2B83"/>
    <w:rsid w:val="00DF1924"/>
    <w:rsid w:val="00E3751B"/>
    <w:rsid w:val="00E96122"/>
    <w:rsid w:val="00F1122C"/>
    <w:rsid w:val="00F118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789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F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7F8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A43E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7">
    <w:name w:val="heading 7"/>
    <w:basedOn w:val="a"/>
    <w:next w:val="a"/>
    <w:link w:val="70"/>
    <w:uiPriority w:val="99"/>
    <w:qFormat/>
    <w:rsid w:val="00AF7F83"/>
    <w:pPr>
      <w:autoSpaceDE w:val="0"/>
      <w:autoSpaceDN w:val="0"/>
      <w:adjustRightInd w:val="0"/>
      <w:spacing w:before="240" w:after="60"/>
      <w:outlineLvl w:val="6"/>
    </w:pPr>
    <w:rPr>
      <w:rFonts w:ascii="Cambria" w:eastAsiaTheme="minorEastAsia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F7F8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F7F83"/>
    <w:rPr>
      <w:rFonts w:ascii="Cambria" w:eastAsiaTheme="minorEastAsia" w:hAnsi="Cambria" w:cs="Cambria"/>
      <w:sz w:val="24"/>
      <w:szCs w:val="24"/>
      <w:lang w:eastAsia="ru-RU"/>
    </w:rPr>
  </w:style>
  <w:style w:type="paragraph" w:styleId="a3">
    <w:name w:val="Body Text"/>
    <w:basedOn w:val="a"/>
    <w:link w:val="a4"/>
    <w:rsid w:val="00AF7F83"/>
    <w:pPr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rsid w:val="00AF7F83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F7F8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F7F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F7F8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F7F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toc 1"/>
    <w:basedOn w:val="a"/>
    <w:next w:val="a"/>
    <w:autoRedefine/>
    <w:uiPriority w:val="39"/>
    <w:unhideWhenUsed/>
    <w:rsid w:val="00AF7F83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character" w:styleId="a9">
    <w:name w:val="Hyperlink"/>
    <w:basedOn w:val="a0"/>
    <w:uiPriority w:val="99"/>
    <w:unhideWhenUsed/>
    <w:rsid w:val="00AF7F83"/>
    <w:rPr>
      <w:color w:val="0563C1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AF7F83"/>
    <w:pPr>
      <w:spacing w:after="100"/>
      <w:ind w:left="480"/>
    </w:pPr>
    <w:rPr>
      <w:lang w:eastAsia="zh-CN"/>
    </w:rPr>
  </w:style>
  <w:style w:type="paragraph" w:customStyle="1" w:styleId="ConsPlusNormal">
    <w:name w:val="ConsPlusNormal"/>
    <w:rsid w:val="00AF7F83"/>
    <w:pPr>
      <w:widowControl w:val="0"/>
      <w:tabs>
        <w:tab w:val="num" w:pos="720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Таблица Знак"/>
    <w:basedOn w:val="a0"/>
    <w:link w:val="ab"/>
    <w:uiPriority w:val="99"/>
    <w:locked/>
    <w:rsid w:val="00AF7F83"/>
    <w:rPr>
      <w:sz w:val="24"/>
    </w:rPr>
  </w:style>
  <w:style w:type="paragraph" w:customStyle="1" w:styleId="ab">
    <w:name w:val="Таблица"/>
    <w:basedOn w:val="a"/>
    <w:link w:val="aa"/>
    <w:uiPriority w:val="99"/>
    <w:qFormat/>
    <w:rsid w:val="00AF7F83"/>
    <w:pPr>
      <w:spacing w:line="360" w:lineRule="auto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Default">
    <w:name w:val="Default"/>
    <w:rsid w:val="00AF7F8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uiPriority w:val="39"/>
    <w:rsid w:val="00AF7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ndent21">
    <w:name w:val="Body Text Indent 21"/>
    <w:basedOn w:val="a"/>
    <w:uiPriority w:val="99"/>
    <w:rsid w:val="00AF7F83"/>
    <w:pPr>
      <w:shd w:val="clear" w:color="auto" w:fill="FFFFFF"/>
      <w:overflowPunct w:val="0"/>
      <w:autoSpaceDE w:val="0"/>
      <w:autoSpaceDN w:val="0"/>
      <w:adjustRightInd w:val="0"/>
      <w:ind w:firstLine="900"/>
      <w:jc w:val="both"/>
      <w:textAlignment w:val="baseline"/>
    </w:pPr>
    <w:rPr>
      <w:noProof/>
      <w:color w:val="000000"/>
      <w:sz w:val="28"/>
      <w:szCs w:val="20"/>
    </w:rPr>
  </w:style>
  <w:style w:type="paragraph" w:styleId="ad">
    <w:name w:val="List Paragraph"/>
    <w:basedOn w:val="a"/>
    <w:link w:val="ae"/>
    <w:uiPriority w:val="34"/>
    <w:qFormat/>
    <w:rsid w:val="00AF7F83"/>
    <w:pPr>
      <w:ind w:left="720"/>
      <w:contextualSpacing/>
    </w:pPr>
  </w:style>
  <w:style w:type="character" w:customStyle="1" w:styleId="ae">
    <w:name w:val="Абзац списка Знак"/>
    <w:link w:val="ad"/>
    <w:uiPriority w:val="34"/>
    <w:locked/>
    <w:rsid w:val="00AF7F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aliases w:val="Обычный (Web),Обычный (Web)1,Обычный (веб) Знак Знак Знак Знак"/>
    <w:basedOn w:val="a"/>
    <w:link w:val="af0"/>
    <w:uiPriority w:val="99"/>
    <w:qFormat/>
    <w:rsid w:val="00AF7F83"/>
    <w:pPr>
      <w:autoSpaceDE w:val="0"/>
      <w:autoSpaceDN w:val="0"/>
      <w:adjustRightInd w:val="0"/>
      <w:spacing w:before="100" w:after="100"/>
    </w:pPr>
    <w:rPr>
      <w:rFonts w:eastAsiaTheme="minorEastAsia"/>
    </w:rPr>
  </w:style>
  <w:style w:type="paragraph" w:customStyle="1" w:styleId="ListParagraph1">
    <w:name w:val="List Paragraph1"/>
    <w:basedOn w:val="a"/>
    <w:uiPriority w:val="99"/>
    <w:rsid w:val="00AF7F83"/>
    <w:pPr>
      <w:autoSpaceDE w:val="0"/>
      <w:autoSpaceDN w:val="0"/>
      <w:adjustRightInd w:val="0"/>
      <w:ind w:left="720"/>
    </w:pPr>
    <w:rPr>
      <w:rFonts w:eastAsiaTheme="minorEastAsia"/>
    </w:rPr>
  </w:style>
  <w:style w:type="paragraph" w:customStyle="1" w:styleId="21">
    <w:name w:val="Основной текст с отступом 21"/>
    <w:basedOn w:val="a"/>
    <w:uiPriority w:val="67"/>
    <w:qFormat/>
    <w:rsid w:val="00AF7F83"/>
    <w:pPr>
      <w:widowControl w:val="0"/>
      <w:tabs>
        <w:tab w:val="left" w:pos="1980"/>
        <w:tab w:val="left" w:pos="10800"/>
      </w:tabs>
      <w:autoSpaceDE w:val="0"/>
      <w:autoSpaceDN w:val="0"/>
      <w:adjustRightInd w:val="0"/>
      <w:ind w:firstLine="540"/>
      <w:jc w:val="both"/>
    </w:pPr>
    <w:rPr>
      <w:rFonts w:eastAsiaTheme="minorEastAsia"/>
    </w:r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f"/>
    <w:locked/>
    <w:rsid w:val="00AF7F8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AF7F8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F7F8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Spacing1">
    <w:name w:val="No Spacing1"/>
    <w:basedOn w:val="a"/>
    <w:qFormat/>
    <w:rsid w:val="00AF7F83"/>
    <w:rPr>
      <w:rFonts w:eastAsia="Calibri"/>
      <w:noProof/>
      <w:sz w:val="28"/>
      <w:szCs w:val="32"/>
      <w:lang w:eastAsia="en-US"/>
    </w:rPr>
  </w:style>
  <w:style w:type="paragraph" w:customStyle="1" w:styleId="NoSpacing2">
    <w:name w:val="No Spacing2"/>
    <w:uiPriority w:val="1"/>
    <w:qFormat/>
    <w:rsid w:val="00AF7F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3">
    <w:name w:val="Title"/>
    <w:basedOn w:val="a"/>
    <w:next w:val="a"/>
    <w:link w:val="af4"/>
    <w:qFormat/>
    <w:rsid w:val="00AF7F83"/>
    <w:pPr>
      <w:keepNext/>
      <w:widowControl w:val="0"/>
      <w:suppressAutoHyphens/>
      <w:autoSpaceDE w:val="0"/>
      <w:spacing w:before="240" w:after="120"/>
    </w:pPr>
    <w:rPr>
      <w:rFonts w:ascii="Arial" w:eastAsia="Arial Unicode MS" w:hAnsi="Arial"/>
      <w:sz w:val="28"/>
      <w:szCs w:val="28"/>
      <w:lang w:eastAsia="ar-SA"/>
    </w:rPr>
  </w:style>
  <w:style w:type="character" w:customStyle="1" w:styleId="af4">
    <w:name w:val="Название Знак"/>
    <w:basedOn w:val="a0"/>
    <w:link w:val="af3"/>
    <w:rsid w:val="00AF7F83"/>
    <w:rPr>
      <w:rFonts w:ascii="Arial" w:eastAsia="Arial Unicode MS" w:hAnsi="Arial" w:cs="Times New Roman"/>
      <w:sz w:val="28"/>
      <w:szCs w:val="28"/>
      <w:lang w:eastAsia="ar-SA"/>
    </w:rPr>
  </w:style>
  <w:style w:type="paragraph" w:customStyle="1" w:styleId="10">
    <w:name w:val="Без интервала1"/>
    <w:rsid w:val="00AF7F83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F7F83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/>
    </w:rPr>
  </w:style>
  <w:style w:type="character" w:customStyle="1" w:styleId="50">
    <w:name w:val="Заголовок 5 Знак"/>
    <w:basedOn w:val="a0"/>
    <w:link w:val="5"/>
    <w:uiPriority w:val="9"/>
    <w:semiHidden/>
    <w:rsid w:val="00AA43E1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author1">
    <w:name w:val="author1"/>
    <w:basedOn w:val="a0"/>
    <w:uiPriority w:val="7"/>
    <w:rsid w:val="002D1C9F"/>
  </w:style>
  <w:style w:type="paragraph" w:customStyle="1" w:styleId="TableParagraph">
    <w:name w:val="Table Paragraph"/>
    <w:basedOn w:val="a"/>
    <w:uiPriority w:val="1"/>
    <w:qFormat/>
    <w:rsid w:val="00C2617B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F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7F8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A43E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7">
    <w:name w:val="heading 7"/>
    <w:basedOn w:val="a"/>
    <w:next w:val="a"/>
    <w:link w:val="70"/>
    <w:uiPriority w:val="99"/>
    <w:qFormat/>
    <w:rsid w:val="00AF7F83"/>
    <w:pPr>
      <w:autoSpaceDE w:val="0"/>
      <w:autoSpaceDN w:val="0"/>
      <w:adjustRightInd w:val="0"/>
      <w:spacing w:before="240" w:after="60"/>
      <w:outlineLvl w:val="6"/>
    </w:pPr>
    <w:rPr>
      <w:rFonts w:ascii="Cambria" w:eastAsiaTheme="minorEastAsia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F7F8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F7F83"/>
    <w:rPr>
      <w:rFonts w:ascii="Cambria" w:eastAsiaTheme="minorEastAsia" w:hAnsi="Cambria" w:cs="Cambria"/>
      <w:sz w:val="24"/>
      <w:szCs w:val="24"/>
      <w:lang w:eastAsia="ru-RU"/>
    </w:rPr>
  </w:style>
  <w:style w:type="paragraph" w:styleId="a3">
    <w:name w:val="Body Text"/>
    <w:basedOn w:val="a"/>
    <w:link w:val="a4"/>
    <w:rsid w:val="00AF7F83"/>
    <w:pPr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rsid w:val="00AF7F83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F7F8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F7F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F7F8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F7F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toc 1"/>
    <w:basedOn w:val="a"/>
    <w:next w:val="a"/>
    <w:autoRedefine/>
    <w:uiPriority w:val="39"/>
    <w:unhideWhenUsed/>
    <w:rsid w:val="00AF7F83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character" w:styleId="a9">
    <w:name w:val="Hyperlink"/>
    <w:basedOn w:val="a0"/>
    <w:uiPriority w:val="99"/>
    <w:unhideWhenUsed/>
    <w:rsid w:val="00AF7F83"/>
    <w:rPr>
      <w:color w:val="0563C1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AF7F83"/>
    <w:pPr>
      <w:spacing w:after="100"/>
      <w:ind w:left="480"/>
    </w:pPr>
    <w:rPr>
      <w:lang w:eastAsia="zh-CN"/>
    </w:rPr>
  </w:style>
  <w:style w:type="paragraph" w:customStyle="1" w:styleId="ConsPlusNormal">
    <w:name w:val="ConsPlusNormal"/>
    <w:rsid w:val="00AF7F83"/>
    <w:pPr>
      <w:widowControl w:val="0"/>
      <w:tabs>
        <w:tab w:val="num" w:pos="720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Таблица Знак"/>
    <w:basedOn w:val="a0"/>
    <w:link w:val="ab"/>
    <w:uiPriority w:val="99"/>
    <w:locked/>
    <w:rsid w:val="00AF7F83"/>
    <w:rPr>
      <w:sz w:val="24"/>
    </w:rPr>
  </w:style>
  <w:style w:type="paragraph" w:customStyle="1" w:styleId="ab">
    <w:name w:val="Таблица"/>
    <w:basedOn w:val="a"/>
    <w:link w:val="aa"/>
    <w:uiPriority w:val="99"/>
    <w:qFormat/>
    <w:rsid w:val="00AF7F83"/>
    <w:pPr>
      <w:spacing w:line="360" w:lineRule="auto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Default">
    <w:name w:val="Default"/>
    <w:rsid w:val="00AF7F8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uiPriority w:val="39"/>
    <w:rsid w:val="00AF7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ndent21">
    <w:name w:val="Body Text Indent 21"/>
    <w:basedOn w:val="a"/>
    <w:uiPriority w:val="99"/>
    <w:rsid w:val="00AF7F83"/>
    <w:pPr>
      <w:shd w:val="clear" w:color="auto" w:fill="FFFFFF"/>
      <w:overflowPunct w:val="0"/>
      <w:autoSpaceDE w:val="0"/>
      <w:autoSpaceDN w:val="0"/>
      <w:adjustRightInd w:val="0"/>
      <w:ind w:firstLine="900"/>
      <w:jc w:val="both"/>
      <w:textAlignment w:val="baseline"/>
    </w:pPr>
    <w:rPr>
      <w:noProof/>
      <w:color w:val="000000"/>
      <w:sz w:val="28"/>
      <w:szCs w:val="20"/>
    </w:rPr>
  </w:style>
  <w:style w:type="paragraph" w:styleId="ad">
    <w:name w:val="List Paragraph"/>
    <w:basedOn w:val="a"/>
    <w:link w:val="ae"/>
    <w:uiPriority w:val="34"/>
    <w:qFormat/>
    <w:rsid w:val="00AF7F83"/>
    <w:pPr>
      <w:ind w:left="720"/>
      <w:contextualSpacing/>
    </w:pPr>
  </w:style>
  <w:style w:type="character" w:customStyle="1" w:styleId="ae">
    <w:name w:val="Абзац списка Знак"/>
    <w:link w:val="ad"/>
    <w:uiPriority w:val="34"/>
    <w:locked/>
    <w:rsid w:val="00AF7F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aliases w:val="Обычный (Web),Обычный (Web)1,Обычный (веб) Знак Знак Знак Знак"/>
    <w:basedOn w:val="a"/>
    <w:link w:val="af0"/>
    <w:uiPriority w:val="99"/>
    <w:qFormat/>
    <w:rsid w:val="00AF7F83"/>
    <w:pPr>
      <w:autoSpaceDE w:val="0"/>
      <w:autoSpaceDN w:val="0"/>
      <w:adjustRightInd w:val="0"/>
      <w:spacing w:before="100" w:after="100"/>
    </w:pPr>
    <w:rPr>
      <w:rFonts w:eastAsiaTheme="minorEastAsia"/>
    </w:rPr>
  </w:style>
  <w:style w:type="paragraph" w:customStyle="1" w:styleId="ListParagraph1">
    <w:name w:val="List Paragraph1"/>
    <w:basedOn w:val="a"/>
    <w:uiPriority w:val="99"/>
    <w:rsid w:val="00AF7F83"/>
    <w:pPr>
      <w:autoSpaceDE w:val="0"/>
      <w:autoSpaceDN w:val="0"/>
      <w:adjustRightInd w:val="0"/>
      <w:ind w:left="720"/>
    </w:pPr>
    <w:rPr>
      <w:rFonts w:eastAsiaTheme="minorEastAsia"/>
    </w:rPr>
  </w:style>
  <w:style w:type="paragraph" w:customStyle="1" w:styleId="21">
    <w:name w:val="Основной текст с отступом 21"/>
    <w:basedOn w:val="a"/>
    <w:uiPriority w:val="67"/>
    <w:qFormat/>
    <w:rsid w:val="00AF7F83"/>
    <w:pPr>
      <w:widowControl w:val="0"/>
      <w:tabs>
        <w:tab w:val="left" w:pos="1980"/>
        <w:tab w:val="left" w:pos="10800"/>
      </w:tabs>
      <w:autoSpaceDE w:val="0"/>
      <w:autoSpaceDN w:val="0"/>
      <w:adjustRightInd w:val="0"/>
      <w:ind w:firstLine="540"/>
      <w:jc w:val="both"/>
    </w:pPr>
    <w:rPr>
      <w:rFonts w:eastAsiaTheme="minorEastAsia"/>
    </w:r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f"/>
    <w:locked/>
    <w:rsid w:val="00AF7F8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AF7F8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F7F8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Spacing1">
    <w:name w:val="No Spacing1"/>
    <w:basedOn w:val="a"/>
    <w:qFormat/>
    <w:rsid w:val="00AF7F83"/>
    <w:rPr>
      <w:rFonts w:eastAsia="Calibri"/>
      <w:noProof/>
      <w:sz w:val="28"/>
      <w:szCs w:val="32"/>
      <w:lang w:eastAsia="en-US"/>
    </w:rPr>
  </w:style>
  <w:style w:type="paragraph" w:customStyle="1" w:styleId="NoSpacing2">
    <w:name w:val="No Spacing2"/>
    <w:uiPriority w:val="1"/>
    <w:qFormat/>
    <w:rsid w:val="00AF7F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3">
    <w:name w:val="Title"/>
    <w:basedOn w:val="a"/>
    <w:next w:val="a"/>
    <w:link w:val="af4"/>
    <w:qFormat/>
    <w:rsid w:val="00AF7F83"/>
    <w:pPr>
      <w:keepNext/>
      <w:widowControl w:val="0"/>
      <w:suppressAutoHyphens/>
      <w:autoSpaceDE w:val="0"/>
      <w:spacing w:before="240" w:after="120"/>
    </w:pPr>
    <w:rPr>
      <w:rFonts w:ascii="Arial" w:eastAsia="Arial Unicode MS" w:hAnsi="Arial"/>
      <w:sz w:val="28"/>
      <w:szCs w:val="28"/>
      <w:lang w:eastAsia="ar-SA"/>
    </w:rPr>
  </w:style>
  <w:style w:type="character" w:customStyle="1" w:styleId="af4">
    <w:name w:val="Название Знак"/>
    <w:basedOn w:val="a0"/>
    <w:link w:val="af3"/>
    <w:rsid w:val="00AF7F83"/>
    <w:rPr>
      <w:rFonts w:ascii="Arial" w:eastAsia="Arial Unicode MS" w:hAnsi="Arial" w:cs="Times New Roman"/>
      <w:sz w:val="28"/>
      <w:szCs w:val="28"/>
      <w:lang w:eastAsia="ar-SA"/>
    </w:rPr>
  </w:style>
  <w:style w:type="paragraph" w:customStyle="1" w:styleId="10">
    <w:name w:val="Без интервала1"/>
    <w:rsid w:val="00AF7F83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F7F83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/>
    </w:rPr>
  </w:style>
  <w:style w:type="character" w:customStyle="1" w:styleId="50">
    <w:name w:val="Заголовок 5 Знак"/>
    <w:basedOn w:val="a0"/>
    <w:link w:val="5"/>
    <w:uiPriority w:val="9"/>
    <w:semiHidden/>
    <w:rsid w:val="00AA43E1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author1">
    <w:name w:val="author1"/>
    <w:basedOn w:val="a0"/>
    <w:uiPriority w:val="7"/>
    <w:rsid w:val="002D1C9F"/>
  </w:style>
  <w:style w:type="paragraph" w:customStyle="1" w:styleId="TableParagraph">
    <w:name w:val="Table Paragraph"/>
    <w:basedOn w:val="a"/>
    <w:uiPriority w:val="1"/>
    <w:qFormat/>
    <w:rsid w:val="00C2617B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9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.lanbook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LIBRARY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blio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6711</Words>
  <Characters>38258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Pashinina</dc:creator>
  <cp:lastModifiedBy>IN WIN 4</cp:lastModifiedBy>
  <cp:revision>2</cp:revision>
  <dcterms:created xsi:type="dcterms:W3CDTF">2024-05-27T17:35:00Z</dcterms:created>
  <dcterms:modified xsi:type="dcterms:W3CDTF">2024-05-27T17:35:00Z</dcterms:modified>
</cp:coreProperties>
</file>